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2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95"/>
      </w:tblGrid>
      <w:tr w:rsidR="00A7539B" w:rsidRPr="001855CB" w:rsidTr="00EC75A6">
        <w:tc>
          <w:tcPr>
            <w:tcW w:w="5495" w:type="dxa"/>
          </w:tcPr>
          <w:p w:rsidR="00A7539B" w:rsidRPr="006F65B8" w:rsidRDefault="00A7539B" w:rsidP="00A7539B">
            <w:pPr>
              <w:rPr>
                <w:rFonts w:cs="Times New Roman"/>
                <w:sz w:val="26"/>
                <w:szCs w:val="26"/>
                <w:lang w:val="en-US"/>
              </w:rPr>
            </w:pPr>
            <w:bookmarkStart w:id="0" w:name="_GoBack"/>
            <w:bookmarkEnd w:id="0"/>
          </w:p>
        </w:tc>
        <w:tc>
          <w:tcPr>
            <w:tcW w:w="4395" w:type="dxa"/>
          </w:tcPr>
          <w:p w:rsidR="00A7539B" w:rsidRPr="001855CB" w:rsidRDefault="00A7539B" w:rsidP="00EC75A6">
            <w:pPr>
              <w:spacing w:line="240" w:lineRule="auto"/>
              <w:ind w:firstLine="34"/>
              <w:jc w:val="center"/>
              <w:rPr>
                <w:rFonts w:cs="Times New Roman"/>
                <w:b/>
                <w:szCs w:val="28"/>
              </w:rPr>
            </w:pPr>
            <w:r w:rsidRPr="001855CB">
              <w:rPr>
                <w:rFonts w:cs="Times New Roman"/>
                <w:b/>
                <w:szCs w:val="28"/>
              </w:rPr>
              <w:t>Утверждаю</w:t>
            </w:r>
          </w:p>
          <w:p w:rsidR="00EC75A6" w:rsidRPr="001855CB" w:rsidRDefault="00A7539B" w:rsidP="001855CB">
            <w:pPr>
              <w:spacing w:line="240" w:lineRule="auto"/>
              <w:ind w:firstLine="34"/>
              <w:jc w:val="left"/>
              <w:rPr>
                <w:rFonts w:cs="Times New Roman"/>
                <w:szCs w:val="28"/>
              </w:rPr>
            </w:pPr>
            <w:r w:rsidRPr="001855CB">
              <w:rPr>
                <w:rFonts w:cs="Times New Roman"/>
                <w:szCs w:val="28"/>
              </w:rPr>
              <w:t xml:space="preserve">Глава </w:t>
            </w:r>
            <w:r w:rsidR="001855CB" w:rsidRPr="001855CB">
              <w:rPr>
                <w:rFonts w:cs="Times New Roman"/>
                <w:szCs w:val="28"/>
              </w:rPr>
              <w:t xml:space="preserve">администрации </w:t>
            </w:r>
            <w:r w:rsidR="00E61F6A">
              <w:rPr>
                <w:rFonts w:cs="Times New Roman"/>
                <w:szCs w:val="28"/>
              </w:rPr>
              <w:t>Обильненского</w:t>
            </w:r>
            <w:r w:rsidR="001855CB" w:rsidRPr="001855CB">
              <w:rPr>
                <w:rFonts w:cs="Times New Roman"/>
                <w:szCs w:val="28"/>
              </w:rPr>
              <w:t xml:space="preserve"> сельского муниципального образования Республики Калмыкия</w:t>
            </w:r>
          </w:p>
          <w:p w:rsidR="00116A12" w:rsidRPr="001855CB" w:rsidRDefault="00116A12" w:rsidP="00116A12">
            <w:pPr>
              <w:spacing w:line="240" w:lineRule="auto"/>
              <w:ind w:firstLine="34"/>
              <w:rPr>
                <w:rFonts w:eastAsia="Times New Roman" w:cs="Times New Roman"/>
                <w:szCs w:val="28"/>
                <w:lang w:eastAsia="ru-RU"/>
              </w:rPr>
            </w:pPr>
          </w:p>
          <w:p w:rsidR="000F7998" w:rsidRPr="001855CB" w:rsidRDefault="001A1B2E" w:rsidP="00EC75A6">
            <w:pPr>
              <w:spacing w:line="240" w:lineRule="auto"/>
              <w:ind w:firstLine="34"/>
              <w:rPr>
                <w:rFonts w:cs="Times New Roman"/>
                <w:sz w:val="26"/>
                <w:szCs w:val="26"/>
              </w:rPr>
            </w:pPr>
            <w:r w:rsidRPr="001855CB">
              <w:rPr>
                <w:rFonts w:cs="Times New Roman"/>
                <w:sz w:val="26"/>
                <w:szCs w:val="26"/>
              </w:rPr>
              <w:t>____</w:t>
            </w:r>
            <w:r w:rsidR="00116A12" w:rsidRPr="001855CB">
              <w:rPr>
                <w:rFonts w:cs="Times New Roman"/>
                <w:sz w:val="26"/>
                <w:szCs w:val="26"/>
              </w:rPr>
              <w:t>____________</w:t>
            </w:r>
            <w:r w:rsidR="001855CB" w:rsidRPr="001855CB">
              <w:rPr>
                <w:rFonts w:cs="Times New Roman"/>
                <w:sz w:val="26"/>
                <w:szCs w:val="26"/>
              </w:rPr>
              <w:t>___</w:t>
            </w:r>
            <w:r w:rsidR="00E61F6A">
              <w:rPr>
                <w:rFonts w:cs="Times New Roman"/>
                <w:sz w:val="26"/>
                <w:szCs w:val="26"/>
              </w:rPr>
              <w:t>Колганов Г.В</w:t>
            </w:r>
            <w:r w:rsidR="00A7539B" w:rsidRPr="001855CB">
              <w:rPr>
                <w:rFonts w:cs="Times New Roman"/>
                <w:sz w:val="26"/>
                <w:szCs w:val="26"/>
              </w:rPr>
              <w:t>.</w:t>
            </w:r>
          </w:p>
          <w:p w:rsidR="00A7539B" w:rsidRPr="001855CB" w:rsidRDefault="007F22FE" w:rsidP="00EC75A6">
            <w:pPr>
              <w:spacing w:line="240" w:lineRule="auto"/>
              <w:ind w:firstLine="34"/>
              <w:rPr>
                <w:rFonts w:cs="Times New Roman"/>
                <w:sz w:val="26"/>
                <w:szCs w:val="26"/>
                <w:highlight w:val="yellow"/>
              </w:rPr>
            </w:pPr>
            <w:r w:rsidRPr="001855CB">
              <w:rPr>
                <w:rFonts w:cs="Times New Roman"/>
                <w:sz w:val="26"/>
                <w:szCs w:val="26"/>
              </w:rPr>
              <w:t xml:space="preserve"> «____» _____________2014</w:t>
            </w:r>
            <w:r w:rsidR="00113977" w:rsidRPr="001855CB">
              <w:rPr>
                <w:rFonts w:cs="Times New Roman"/>
                <w:sz w:val="26"/>
                <w:szCs w:val="26"/>
              </w:rPr>
              <w:t xml:space="preserve"> </w:t>
            </w:r>
            <w:r w:rsidR="00A7539B" w:rsidRPr="001855CB">
              <w:rPr>
                <w:rFonts w:cs="Times New Roman"/>
                <w:sz w:val="26"/>
                <w:szCs w:val="26"/>
              </w:rPr>
              <w:t xml:space="preserve">г.    </w:t>
            </w:r>
          </w:p>
        </w:tc>
      </w:tr>
    </w:tbl>
    <w:p w:rsidR="008A4059" w:rsidRPr="001855CB" w:rsidRDefault="008A4059" w:rsidP="008A4059">
      <w:pPr>
        <w:pStyle w:val="ad"/>
        <w:spacing w:line="360" w:lineRule="auto"/>
        <w:rPr>
          <w:sz w:val="28"/>
          <w:szCs w:val="28"/>
          <w:highlight w:val="yellow"/>
        </w:rPr>
      </w:pPr>
    </w:p>
    <w:p w:rsidR="008A4059" w:rsidRPr="001855CB" w:rsidRDefault="008A4059" w:rsidP="008A4059">
      <w:pPr>
        <w:pStyle w:val="ad"/>
        <w:spacing w:line="360" w:lineRule="auto"/>
        <w:rPr>
          <w:sz w:val="28"/>
          <w:szCs w:val="28"/>
          <w:highlight w:val="yellow"/>
        </w:rPr>
      </w:pPr>
    </w:p>
    <w:p w:rsidR="008A4059" w:rsidRPr="001855CB" w:rsidRDefault="008A4059" w:rsidP="008A4059">
      <w:pPr>
        <w:pStyle w:val="a9"/>
        <w:tabs>
          <w:tab w:val="right" w:pos="9360"/>
        </w:tabs>
        <w:spacing w:line="360" w:lineRule="auto"/>
        <w:ind w:firstLine="0"/>
        <w:jc w:val="center"/>
        <w:rPr>
          <w:b/>
          <w:sz w:val="32"/>
          <w:szCs w:val="32"/>
        </w:rPr>
      </w:pPr>
      <w:r w:rsidRPr="001855CB">
        <w:rPr>
          <w:b/>
          <w:sz w:val="32"/>
          <w:szCs w:val="32"/>
        </w:rPr>
        <w:t>СХЕМА</w:t>
      </w:r>
    </w:p>
    <w:p w:rsidR="008A4059" w:rsidRPr="001855CB" w:rsidRDefault="008A4059" w:rsidP="008A4059">
      <w:pPr>
        <w:pStyle w:val="a9"/>
        <w:tabs>
          <w:tab w:val="right" w:pos="9360"/>
        </w:tabs>
        <w:spacing w:line="360" w:lineRule="auto"/>
        <w:ind w:firstLine="0"/>
        <w:jc w:val="center"/>
        <w:rPr>
          <w:b/>
          <w:sz w:val="32"/>
          <w:szCs w:val="32"/>
        </w:rPr>
      </w:pPr>
      <w:r w:rsidRPr="001855CB">
        <w:rPr>
          <w:b/>
          <w:sz w:val="32"/>
          <w:szCs w:val="32"/>
        </w:rPr>
        <w:t xml:space="preserve"> ВОДОСНАБЖЕНИЯ И ВОДООТВЕДЕНИЯ</w:t>
      </w:r>
    </w:p>
    <w:p w:rsidR="008A4059" w:rsidRPr="001855CB" w:rsidRDefault="00E61F6A" w:rsidP="001855CB">
      <w:pPr>
        <w:pStyle w:val="a9"/>
        <w:tabs>
          <w:tab w:val="right" w:pos="9360"/>
        </w:tabs>
        <w:spacing w:line="360" w:lineRule="auto"/>
        <w:ind w:firstLine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ОБИЛЬНЕНСКОГО</w:t>
      </w:r>
      <w:r w:rsidR="001855CB" w:rsidRPr="001855CB">
        <w:rPr>
          <w:b/>
          <w:caps/>
          <w:sz w:val="32"/>
          <w:szCs w:val="32"/>
        </w:rPr>
        <w:t xml:space="preserve"> сельского муниципального образования Республики Калмыкия</w:t>
      </w:r>
    </w:p>
    <w:p w:rsidR="008A4059" w:rsidRPr="001855CB" w:rsidRDefault="008A4059" w:rsidP="008A4059">
      <w:pPr>
        <w:pStyle w:val="a9"/>
        <w:tabs>
          <w:tab w:val="right" w:pos="9360"/>
        </w:tabs>
        <w:spacing w:line="360" w:lineRule="auto"/>
        <w:ind w:firstLine="0"/>
        <w:rPr>
          <w:b/>
          <w:sz w:val="32"/>
          <w:szCs w:val="32"/>
        </w:rPr>
      </w:pPr>
    </w:p>
    <w:p w:rsidR="001855CB" w:rsidRPr="001855CB" w:rsidRDefault="001855CB" w:rsidP="008A4059">
      <w:pPr>
        <w:pStyle w:val="a9"/>
        <w:tabs>
          <w:tab w:val="right" w:pos="9360"/>
        </w:tabs>
        <w:spacing w:line="360" w:lineRule="auto"/>
        <w:ind w:firstLine="0"/>
        <w:rPr>
          <w:b/>
          <w:sz w:val="32"/>
          <w:szCs w:val="32"/>
        </w:rPr>
      </w:pPr>
    </w:p>
    <w:p w:rsidR="001855CB" w:rsidRPr="001855CB" w:rsidRDefault="001855CB" w:rsidP="008A4059">
      <w:pPr>
        <w:pStyle w:val="a9"/>
        <w:tabs>
          <w:tab w:val="right" w:pos="9360"/>
        </w:tabs>
        <w:spacing w:line="360" w:lineRule="auto"/>
        <w:ind w:firstLine="0"/>
        <w:rPr>
          <w:b/>
          <w:sz w:val="32"/>
          <w:szCs w:val="32"/>
        </w:rPr>
      </w:pPr>
    </w:p>
    <w:p w:rsidR="001855CB" w:rsidRPr="001855CB" w:rsidRDefault="001855CB" w:rsidP="008A4059">
      <w:pPr>
        <w:pStyle w:val="a9"/>
        <w:tabs>
          <w:tab w:val="right" w:pos="9360"/>
        </w:tabs>
        <w:spacing w:line="360" w:lineRule="auto"/>
        <w:ind w:firstLine="0"/>
        <w:rPr>
          <w:b/>
          <w:sz w:val="32"/>
          <w:szCs w:val="32"/>
        </w:rPr>
      </w:pPr>
    </w:p>
    <w:p w:rsidR="008A4059" w:rsidRPr="001855CB" w:rsidRDefault="00A7539B" w:rsidP="00A7539B">
      <w:pPr>
        <w:pStyle w:val="a9"/>
        <w:tabs>
          <w:tab w:val="right" w:pos="9360"/>
        </w:tabs>
        <w:spacing w:line="360" w:lineRule="auto"/>
        <w:ind w:firstLine="0"/>
        <w:jc w:val="center"/>
        <w:rPr>
          <w:b/>
          <w:sz w:val="32"/>
          <w:szCs w:val="32"/>
        </w:rPr>
      </w:pPr>
      <w:r w:rsidRPr="001855CB">
        <w:rPr>
          <w:b/>
          <w:sz w:val="32"/>
          <w:szCs w:val="32"/>
        </w:rPr>
        <w:t>ПОЯСНИТЕЛЬНАЯ ЗАПИСКА</w:t>
      </w:r>
      <w:r w:rsidRPr="001855CB">
        <w:rPr>
          <w:b/>
          <w:sz w:val="32"/>
          <w:szCs w:val="32"/>
        </w:rPr>
        <w:br/>
      </w:r>
    </w:p>
    <w:p w:rsidR="008A4059" w:rsidRPr="001855CB" w:rsidRDefault="008A4059" w:rsidP="009474E6">
      <w:pPr>
        <w:pStyle w:val="a9"/>
        <w:tabs>
          <w:tab w:val="right" w:pos="9360"/>
        </w:tabs>
        <w:ind w:firstLine="0"/>
        <w:rPr>
          <w:sz w:val="32"/>
          <w:szCs w:val="32"/>
        </w:rPr>
      </w:pPr>
    </w:p>
    <w:p w:rsidR="008A4059" w:rsidRPr="001855CB" w:rsidRDefault="008A4059" w:rsidP="008A4059">
      <w:pPr>
        <w:pStyle w:val="a9"/>
        <w:ind w:firstLine="0"/>
        <w:rPr>
          <w:caps/>
          <w:sz w:val="32"/>
          <w:szCs w:val="32"/>
        </w:rPr>
      </w:pPr>
    </w:p>
    <w:p w:rsidR="009474E6" w:rsidRPr="001855CB" w:rsidRDefault="009474E6" w:rsidP="008A4059">
      <w:pPr>
        <w:pStyle w:val="a9"/>
        <w:ind w:firstLine="0"/>
        <w:rPr>
          <w:caps/>
          <w:sz w:val="32"/>
          <w:szCs w:val="32"/>
        </w:rPr>
      </w:pPr>
    </w:p>
    <w:p w:rsidR="00EC75A6" w:rsidRPr="001855CB" w:rsidRDefault="00EC75A6" w:rsidP="008A4059">
      <w:pPr>
        <w:pStyle w:val="a9"/>
        <w:ind w:firstLine="0"/>
        <w:rPr>
          <w:caps/>
          <w:sz w:val="32"/>
          <w:szCs w:val="32"/>
        </w:rPr>
      </w:pPr>
    </w:p>
    <w:p w:rsidR="00EC75A6" w:rsidRPr="001855CB" w:rsidRDefault="00EC75A6" w:rsidP="008A4059">
      <w:pPr>
        <w:pStyle w:val="a9"/>
        <w:ind w:firstLine="0"/>
        <w:rPr>
          <w:caps/>
          <w:sz w:val="32"/>
          <w:szCs w:val="32"/>
        </w:rPr>
      </w:pPr>
    </w:p>
    <w:p w:rsidR="00C84E2D" w:rsidRPr="001855CB" w:rsidRDefault="00C84E2D" w:rsidP="008A4059">
      <w:pPr>
        <w:pStyle w:val="a9"/>
        <w:ind w:firstLine="0"/>
        <w:rPr>
          <w:caps/>
          <w:sz w:val="32"/>
          <w:szCs w:val="32"/>
        </w:rPr>
      </w:pPr>
    </w:p>
    <w:p w:rsidR="008A4059" w:rsidRPr="001855CB" w:rsidRDefault="001855CB" w:rsidP="008A4059">
      <w:pPr>
        <w:jc w:val="center"/>
        <w:rPr>
          <w:rFonts w:cs="Times New Roman"/>
          <w:b/>
          <w:color w:val="000000"/>
          <w:szCs w:val="28"/>
        </w:rPr>
      </w:pPr>
      <w:r w:rsidRPr="001855CB">
        <w:rPr>
          <w:rFonts w:cs="Times New Roman"/>
          <w:b/>
          <w:color w:val="000000"/>
          <w:szCs w:val="28"/>
        </w:rPr>
        <w:t>с.</w:t>
      </w:r>
      <w:r w:rsidR="00E61F6A">
        <w:rPr>
          <w:rFonts w:cs="Times New Roman"/>
          <w:b/>
          <w:color w:val="000000"/>
          <w:szCs w:val="28"/>
        </w:rPr>
        <w:t>Обильное</w:t>
      </w:r>
    </w:p>
    <w:p w:rsidR="00993EB6" w:rsidRPr="001855CB" w:rsidRDefault="00116A12" w:rsidP="00116A12">
      <w:pPr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1855CB">
        <w:rPr>
          <w:rFonts w:cs="Times New Roman"/>
          <w:b/>
          <w:bCs/>
          <w:color w:val="000000"/>
          <w:sz w:val="24"/>
          <w:szCs w:val="24"/>
        </w:rPr>
        <w:t>2014</w:t>
      </w:r>
      <w:r w:rsidR="00113977" w:rsidRPr="001855CB">
        <w:rPr>
          <w:rFonts w:cs="Times New Roman"/>
          <w:b/>
          <w:bCs/>
          <w:color w:val="000000"/>
          <w:sz w:val="24"/>
          <w:szCs w:val="24"/>
        </w:rPr>
        <w:t xml:space="preserve"> </w:t>
      </w:r>
      <w:r w:rsidRPr="001855CB">
        <w:rPr>
          <w:rFonts w:cs="Times New Roman"/>
          <w:b/>
          <w:bCs/>
          <w:color w:val="000000"/>
          <w:sz w:val="24"/>
          <w:szCs w:val="24"/>
        </w:rPr>
        <w:t>г</w:t>
      </w:r>
      <w:r w:rsidR="00113977" w:rsidRPr="001855CB">
        <w:rPr>
          <w:rFonts w:cs="Times New Roman"/>
          <w:b/>
          <w:bCs/>
          <w:color w:val="000000"/>
          <w:sz w:val="24"/>
          <w:szCs w:val="24"/>
        </w:rPr>
        <w:t>.</w:t>
      </w:r>
    </w:p>
    <w:bookmarkStart w:id="1" w:name="_Toc361734852" w:displacedByCustomXml="next"/>
    <w:bookmarkStart w:id="2" w:name="_Toc360633074" w:displacedByCustomXml="next"/>
    <w:bookmarkStart w:id="3" w:name="_Toc360613172" w:displacedByCustomXml="next"/>
    <w:bookmarkStart w:id="4" w:name="_Toc360612754" w:displacedByCustomXml="next"/>
    <w:bookmarkStart w:id="5" w:name="_Toc360611479" w:displacedByCustomXml="next"/>
    <w:sdt>
      <w:sdtPr>
        <w:rPr>
          <w:rFonts w:eastAsiaTheme="minorHAnsi" w:cstheme="minorBidi"/>
          <w:b w:val="0"/>
          <w:bCs w:val="0"/>
          <w:szCs w:val="22"/>
          <w:highlight w:val="yellow"/>
        </w:rPr>
        <w:id w:val="6508095"/>
        <w:docPartObj>
          <w:docPartGallery w:val="Table of Contents"/>
          <w:docPartUnique/>
        </w:docPartObj>
      </w:sdtPr>
      <w:sdtContent>
        <w:p w:rsidR="00FE3C8F" w:rsidRPr="009A24B2" w:rsidRDefault="00FE3C8F" w:rsidP="0074152E">
          <w:pPr>
            <w:pStyle w:val="af7"/>
            <w:rPr>
              <w:rFonts w:cs="Times New Roman"/>
              <w:b w:val="0"/>
            </w:rPr>
          </w:pPr>
          <w:r w:rsidRPr="009A24B2">
            <w:rPr>
              <w:rStyle w:val="11"/>
              <w:rFonts w:cs="Times New Roman"/>
              <w:b/>
            </w:rPr>
            <w:t>Содержание</w:t>
          </w:r>
        </w:p>
        <w:p w:rsidR="009474E6" w:rsidRPr="00E61F6A" w:rsidRDefault="009474E6" w:rsidP="0074152E">
          <w:pPr>
            <w:jc w:val="left"/>
            <w:rPr>
              <w:highlight w:val="yellow"/>
            </w:rPr>
          </w:pPr>
        </w:p>
        <w:p w:rsidR="009A24B2" w:rsidRDefault="0020059D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E61F6A">
            <w:rPr>
              <w:highlight w:val="yellow"/>
            </w:rPr>
            <w:fldChar w:fldCharType="begin"/>
          </w:r>
          <w:r w:rsidR="00FE3C8F" w:rsidRPr="00E61F6A">
            <w:rPr>
              <w:highlight w:val="yellow"/>
            </w:rPr>
            <w:instrText xml:space="preserve"> TOC \o "1-3" \h \z \u </w:instrText>
          </w:r>
          <w:r w:rsidRPr="00E61F6A">
            <w:rPr>
              <w:highlight w:val="yellow"/>
            </w:rPr>
            <w:fldChar w:fldCharType="separate"/>
          </w:r>
          <w:hyperlink w:anchor="_Toc392248116" w:history="1">
            <w:r w:rsidR="009A24B2" w:rsidRPr="003B64CA">
              <w:rPr>
                <w:rStyle w:val="af5"/>
                <w:noProof/>
              </w:rPr>
              <w:t>Введение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17" w:history="1">
            <w:r w:rsidR="009A24B2" w:rsidRPr="003B64CA">
              <w:rPr>
                <w:rStyle w:val="af5"/>
                <w:noProof/>
              </w:rPr>
              <w:t>Паспорт схемы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18" w:history="1">
            <w:r w:rsidR="009A24B2" w:rsidRPr="003B64CA">
              <w:rPr>
                <w:rStyle w:val="af5"/>
                <w:noProof/>
              </w:rPr>
              <w:t>1 СХЕМА ВОДОСНАБЖЕНИЯ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 w:rsidP="009A24B2">
          <w:pPr>
            <w:pStyle w:val="21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392248119" w:history="1">
            <w:r w:rsidR="009A24B2" w:rsidRPr="003B64CA">
              <w:rPr>
                <w:rStyle w:val="af5"/>
                <w:noProof/>
              </w:rPr>
              <w:t>1.1 Характеристика муниципального образования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 w:rsidP="009A24B2">
          <w:pPr>
            <w:pStyle w:val="21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392248120" w:history="1">
            <w:r w:rsidR="009A24B2" w:rsidRPr="003B64CA">
              <w:rPr>
                <w:rStyle w:val="af5"/>
                <w:noProof/>
              </w:rPr>
              <w:t>1.2 Технико-экономическое состояние централизованных систем водоснабжения сельского поселения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21" w:history="1">
            <w:r w:rsidR="009A24B2" w:rsidRPr="003B64CA">
              <w:rPr>
                <w:rStyle w:val="af5"/>
                <w:noProof/>
              </w:rPr>
              <w:t>1.2.1 Описание структуры водоснабжения муниципального образования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22" w:history="1">
            <w:r w:rsidR="009A24B2" w:rsidRPr="003B64CA">
              <w:rPr>
                <w:rStyle w:val="af5"/>
                <w:noProof/>
              </w:rPr>
              <w:t>1.2.2 Описание территорий муниципального образования, неохваченных централизованными системами водоснабжения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23" w:history="1">
            <w:r w:rsidR="009A24B2" w:rsidRPr="003B64CA">
              <w:rPr>
                <w:rStyle w:val="af5"/>
                <w:noProof/>
              </w:rPr>
              <w:t>1.2.3 Описание технологических зон водоснабжения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24" w:history="1">
            <w:r w:rsidR="009A24B2" w:rsidRPr="003B64CA">
              <w:rPr>
                <w:rStyle w:val="af5"/>
                <w:noProof/>
              </w:rPr>
              <w:t>1.2.4 Описание состояния существующих источников водоснабжения и водозаборных сооружений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25" w:history="1">
            <w:r w:rsidR="009A24B2" w:rsidRPr="003B64CA">
              <w:rPr>
                <w:rStyle w:val="af5"/>
                <w:noProof/>
              </w:rPr>
              <w:t>1.2.5 Описание существующих сооружений очистки и подготовки воды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26" w:history="1">
            <w:r w:rsidR="009A24B2" w:rsidRPr="003B64CA">
              <w:rPr>
                <w:rStyle w:val="af5"/>
                <w:noProof/>
              </w:rPr>
              <w:t xml:space="preserve">1.2.6 Описание состояния и функционирования существующих </w:t>
            </w:r>
            <w:r w:rsidR="009A24B2" w:rsidRPr="003B64CA">
              <w:rPr>
                <w:rStyle w:val="af5"/>
                <w:noProof/>
                <w:lang w:eastAsia="ru-RU"/>
              </w:rPr>
              <w:t>насосных станций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27" w:history="1">
            <w:r w:rsidR="009A24B2" w:rsidRPr="003B64CA">
              <w:rPr>
                <w:rStyle w:val="af5"/>
                <w:iCs/>
                <w:noProof/>
              </w:rPr>
              <w:t>1.2.7</w:t>
            </w:r>
            <w:r w:rsidR="009A24B2" w:rsidRPr="003B64CA">
              <w:rPr>
                <w:rStyle w:val="af5"/>
                <w:noProof/>
                <w:lang w:eastAsia="ru-RU"/>
              </w:rPr>
              <w:t xml:space="preserve"> </w:t>
            </w:r>
            <w:r w:rsidR="009A24B2" w:rsidRPr="003B64CA">
              <w:rPr>
                <w:rStyle w:val="af5"/>
                <w:noProof/>
              </w:rPr>
              <w:t>Описание состояния и функционирования водопроводных сетей систем водоснабжения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28" w:history="1">
            <w:r w:rsidR="009A24B2" w:rsidRPr="003B64CA">
              <w:rPr>
                <w:rStyle w:val="af5"/>
                <w:noProof/>
              </w:rPr>
              <w:t>1.2.8 Описание существующих технических и технологических проблем в водоснабжении муниципального образования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 w:rsidP="009A24B2">
          <w:pPr>
            <w:pStyle w:val="21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392248129" w:history="1">
            <w:r w:rsidR="009A24B2" w:rsidRPr="003B64CA">
              <w:rPr>
                <w:rStyle w:val="af5"/>
                <w:noProof/>
              </w:rPr>
              <w:t>1.3 Баланс водоснабжения и потребления воды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30" w:history="1">
            <w:r w:rsidR="009A24B2" w:rsidRPr="003B64CA">
              <w:rPr>
                <w:rStyle w:val="af5"/>
                <w:noProof/>
              </w:rPr>
              <w:t>1.3.1 Общий баланс подачи и реализации воды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31" w:history="1">
            <w:r w:rsidR="009A24B2" w:rsidRPr="003B64CA">
              <w:rPr>
                <w:rStyle w:val="af5"/>
                <w:noProof/>
              </w:rPr>
              <w:t>1.3.2 Территориальный баланс подачи воды по технологическим зонам водоснабжения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32" w:history="1">
            <w:r w:rsidR="009A24B2" w:rsidRPr="003B64CA">
              <w:rPr>
                <w:rStyle w:val="af5"/>
                <w:iCs/>
                <w:noProof/>
              </w:rPr>
              <w:t xml:space="preserve">1.3.3 </w:t>
            </w:r>
            <w:r w:rsidR="009A24B2" w:rsidRPr="003B64CA">
              <w:rPr>
                <w:rStyle w:val="af5"/>
                <w:noProof/>
              </w:rPr>
              <w:t>Структурный водный баланс реализации воды по группам потребителей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33" w:history="1">
            <w:r w:rsidR="009A24B2" w:rsidRPr="003B64CA">
              <w:rPr>
                <w:rStyle w:val="af5"/>
                <w:noProof/>
              </w:rPr>
              <w:t>1.3.4 Сведения о фактическом потреблении воды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34" w:history="1">
            <w:r w:rsidR="009A24B2" w:rsidRPr="003B64CA">
              <w:rPr>
                <w:rStyle w:val="af5"/>
                <w:noProof/>
              </w:rPr>
              <w:t>1.3.5 Описание системы коммерческого приборного учета воды, отпущенной из сетей абонентам и анализ планов по установке приборов учета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35" w:history="1">
            <w:r w:rsidR="009A24B2" w:rsidRPr="003B64CA">
              <w:rPr>
                <w:rStyle w:val="af5"/>
                <w:noProof/>
              </w:rPr>
              <w:t>1.3.6 Анализ резервов и дефицитов производственных мощностей системы водоснабжения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36" w:history="1">
            <w:r w:rsidR="009A24B2" w:rsidRPr="003B64CA">
              <w:rPr>
                <w:rStyle w:val="af5"/>
                <w:noProof/>
              </w:rPr>
              <w:t>1.3.7  Прогнозные балансы потребления воды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37" w:history="1">
            <w:r w:rsidR="009A24B2" w:rsidRPr="003B64CA">
              <w:rPr>
                <w:rStyle w:val="af5"/>
                <w:noProof/>
              </w:rPr>
              <w:t>1.3.8 Оценка расходов воды на водоснабжение по типам абонентов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38" w:history="1">
            <w:r w:rsidR="009A24B2" w:rsidRPr="003B64CA">
              <w:rPr>
                <w:rStyle w:val="af5"/>
                <w:noProof/>
              </w:rPr>
              <w:t>1.3.9 Сведения о фактических и планируемых потерях воды при ее транспортировке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39" w:history="1">
            <w:r w:rsidR="009A24B2" w:rsidRPr="003B64CA">
              <w:rPr>
                <w:rStyle w:val="af5"/>
                <w:noProof/>
              </w:rPr>
              <w:t>1.3.10 Перспективные водные балансы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40" w:history="1">
            <w:r w:rsidR="009A24B2" w:rsidRPr="003B64CA">
              <w:rPr>
                <w:rStyle w:val="af5"/>
                <w:noProof/>
              </w:rPr>
              <w:t>1.3.11 Расчет требуемой мощности водозаборных и очистных сооружений исходя из данных о перспективном потреблении воды и величины неучтенных расходов и потерь воды при ее транспортировке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 w:rsidP="009A24B2">
          <w:pPr>
            <w:pStyle w:val="21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392248141" w:history="1">
            <w:r w:rsidR="009A24B2" w:rsidRPr="003B64CA">
              <w:rPr>
                <w:rStyle w:val="af5"/>
                <w:noProof/>
              </w:rPr>
              <w:t>1.4 Предложения по строительству, реконструкции и модернизации объектов системы водоснабжения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 w:rsidP="009A24B2">
          <w:pPr>
            <w:pStyle w:val="21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392248142" w:history="1">
            <w:r w:rsidR="009A24B2" w:rsidRPr="003B64CA">
              <w:rPr>
                <w:rStyle w:val="af5"/>
                <w:noProof/>
              </w:rPr>
              <w:t>1.5 Предложения по строительству, реконструкции и модернизации линейных объектов централизованных систем водоснабжения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 w:rsidP="009A24B2">
          <w:pPr>
            <w:pStyle w:val="21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392248143" w:history="1">
            <w:r w:rsidR="009A24B2" w:rsidRPr="003B64CA">
              <w:rPr>
                <w:rStyle w:val="af5"/>
                <w:noProof/>
              </w:rPr>
              <w:t>1.6 Экологические аспекты мероприятий по строительству и    реконструкции объектов централизованной системы водоснабжения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 w:rsidP="009A24B2">
          <w:pPr>
            <w:pStyle w:val="21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392248144" w:history="1">
            <w:r w:rsidR="009A24B2" w:rsidRPr="003B64CA">
              <w:rPr>
                <w:rStyle w:val="af5"/>
                <w:noProof/>
              </w:rPr>
              <w:t>1.7 Оценка капитальных вложений в новое строительство, реконструкцию и модернизацию объектов централизованных систем водоснабжения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 w:rsidP="009A24B2">
          <w:pPr>
            <w:pStyle w:val="21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392248145" w:history="1">
            <w:r w:rsidR="009A24B2" w:rsidRPr="003B64CA">
              <w:rPr>
                <w:rStyle w:val="af5"/>
                <w:noProof/>
              </w:rPr>
              <w:t>1.8 Целевые показатели развития централизованных систем водоснабжения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 w:rsidP="009A24B2">
          <w:pPr>
            <w:pStyle w:val="21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392248146" w:history="1">
            <w:r w:rsidR="009A24B2" w:rsidRPr="003B64CA">
              <w:rPr>
                <w:rStyle w:val="af5"/>
                <w:noProof/>
              </w:rPr>
              <w:t>1.9 Перечень выявленных бесхозяйных объектов централизованных систем водоснабжения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47" w:history="1">
            <w:r w:rsidR="009A24B2" w:rsidRPr="003B64CA">
              <w:rPr>
                <w:rStyle w:val="af5"/>
                <w:noProof/>
              </w:rPr>
              <w:t>2  СХЕМА ВОДООТВЕДЕНИЯ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 w:rsidP="009A24B2">
          <w:pPr>
            <w:pStyle w:val="21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392248148" w:history="1">
            <w:r w:rsidR="009A24B2" w:rsidRPr="003B64CA">
              <w:rPr>
                <w:rStyle w:val="af5"/>
                <w:noProof/>
              </w:rPr>
              <w:t>2.1 Существующее положение в сфере водоотведения муниципального образования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49" w:history="1">
            <w:r w:rsidR="009A24B2" w:rsidRPr="003B64CA">
              <w:rPr>
                <w:rStyle w:val="af5"/>
                <w:noProof/>
              </w:rPr>
              <w:t>2.1.1 Описание структуры системы сбора, очистки и отведения сточных вод муниципального образования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tabs>
              <w:tab w:val="left" w:pos="96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50" w:history="1">
            <w:r w:rsidR="009A24B2" w:rsidRPr="003B64CA">
              <w:rPr>
                <w:rStyle w:val="af5"/>
                <w:noProof/>
              </w:rPr>
              <w:t>2.1.2 Описание существующих канализационных очистных сооружений, включая оценку соответствия применяемой технологической схемы требованиям нормативов качества</w:t>
            </w:r>
            <w:r w:rsidR="009A24B2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9A24B2" w:rsidRPr="003B64CA">
              <w:rPr>
                <w:rStyle w:val="af5"/>
                <w:noProof/>
              </w:rPr>
              <w:t xml:space="preserve"> сточных вод, и определение существующего дефицита (резерва) мощностей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51" w:history="1">
            <w:r w:rsidR="009A24B2" w:rsidRPr="003B64CA">
              <w:rPr>
                <w:rStyle w:val="af5"/>
                <w:noProof/>
              </w:rPr>
              <w:t>2.1.3 Описание технологических зон водоотведения (отдельно для каждого очистного сооружения)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52" w:history="1">
            <w:r w:rsidR="009A24B2" w:rsidRPr="003B64CA">
              <w:rPr>
                <w:rStyle w:val="af5"/>
                <w:noProof/>
              </w:rPr>
              <w:t>2.1.4 Описание состояния и функционирования системы утилизации осадка сточных вод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53" w:history="1">
            <w:r w:rsidR="009A24B2" w:rsidRPr="003B64CA">
              <w:rPr>
                <w:rStyle w:val="af5"/>
                <w:noProof/>
              </w:rPr>
              <w:t>2.1.5 Описание состояния и функционирования канализационных коллекторов и сетей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54" w:history="1">
            <w:r w:rsidR="009A24B2" w:rsidRPr="003B64CA">
              <w:rPr>
                <w:rStyle w:val="af5"/>
                <w:noProof/>
              </w:rPr>
              <w:t>2.1.6 Оценка безопасности и надежности централизованных систем водоотведения и их управляемости.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55" w:history="1">
            <w:r w:rsidR="009A24B2" w:rsidRPr="003B64CA">
              <w:rPr>
                <w:rStyle w:val="af5"/>
                <w:noProof/>
              </w:rPr>
              <w:t>2.1.7 Оценка воздействия централизованных систем водоотведения на окружающую среду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56" w:history="1">
            <w:r w:rsidR="009A24B2" w:rsidRPr="003B64CA">
              <w:rPr>
                <w:rStyle w:val="af5"/>
                <w:noProof/>
              </w:rPr>
              <w:t>2.1.8 Анализ территорий муниципального образования, неохваченных централизованной системой водоотведения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57" w:history="1">
            <w:r w:rsidR="009A24B2" w:rsidRPr="003B64CA">
              <w:rPr>
                <w:rStyle w:val="af5"/>
                <w:noProof/>
              </w:rPr>
              <w:t>2.1.9 Описание существующих технических и технологических проблем в водоотведении муниципального образования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 w:rsidP="009A24B2">
          <w:pPr>
            <w:pStyle w:val="21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392248158" w:history="1">
            <w:r w:rsidR="009A24B2" w:rsidRPr="003B64CA">
              <w:rPr>
                <w:rStyle w:val="af5"/>
                <w:noProof/>
              </w:rPr>
              <w:t>2.2 Существующие балансы производительности сооружений системы водоотведения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59" w:history="1">
            <w:r w:rsidR="009A24B2" w:rsidRPr="003B64CA">
              <w:rPr>
                <w:rStyle w:val="af5"/>
                <w:noProof/>
              </w:rPr>
              <w:t>2.2.1 Баланс поступления сточных вод в центральную систему водоотведения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60" w:history="1">
            <w:r w:rsidR="009A24B2" w:rsidRPr="003B64CA">
              <w:rPr>
                <w:rStyle w:val="af5"/>
                <w:noProof/>
              </w:rPr>
              <w:t>2.2.2 Оценка фактического притока неорганизованного стока (сточных вод, поступающих по поверхности рельефа местности)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61" w:history="1">
            <w:r w:rsidR="009A24B2" w:rsidRPr="003B64CA">
              <w:rPr>
                <w:rStyle w:val="af5"/>
                <w:noProof/>
              </w:rPr>
              <w:t>2.2.3 Описание системы коммерческого учета принимаемых сточных вод и анализ планов по установке приборов учета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tabs>
              <w:tab w:val="left" w:pos="96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62" w:history="1">
            <w:r w:rsidR="009A24B2" w:rsidRPr="003B64CA">
              <w:rPr>
                <w:rStyle w:val="af5"/>
                <w:noProof/>
              </w:rPr>
              <w:t>2.2.4 Результаты анализа ретроспективных балансов поступления сточных вод в централизованную систему водоотведения по бассейнам канализования очистных сооружений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tabs>
              <w:tab w:val="left" w:pos="96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63" w:history="1">
            <w:r w:rsidR="009A24B2" w:rsidRPr="003B64CA">
              <w:rPr>
                <w:rStyle w:val="af5"/>
                <w:noProof/>
              </w:rPr>
              <w:t xml:space="preserve">2.2.5 Результаты анализа гидравлических режимов и работы элементов централизованной системы водоотведения для </w:t>
            </w:r>
            <w:r w:rsidR="009A24B2">
              <w:rPr>
                <w:rStyle w:val="af5"/>
                <w:noProof/>
              </w:rPr>
              <w:t xml:space="preserve">каждого </w:t>
            </w:r>
            <w:r w:rsidR="009A24B2" w:rsidRPr="003B64CA">
              <w:rPr>
                <w:rStyle w:val="af5"/>
                <w:noProof/>
              </w:rPr>
              <w:t>сооружения, обеспечивающих транспортировку сточных вод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64" w:history="1">
            <w:r w:rsidR="009A24B2" w:rsidRPr="003B64CA">
              <w:rPr>
                <w:rStyle w:val="af5"/>
                <w:noProof/>
              </w:rPr>
              <w:t>2.2.6 Анализ резервов производственных мощностей и возможности расширения зоны действия очистных сооружений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 w:rsidP="009A24B2">
          <w:pPr>
            <w:pStyle w:val="21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392248165" w:history="1">
            <w:r w:rsidR="009A24B2" w:rsidRPr="003B64CA">
              <w:rPr>
                <w:rStyle w:val="af5"/>
                <w:noProof/>
              </w:rPr>
              <w:t>2.3 Перспективные расчетные расходы сточных вод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66" w:history="1">
            <w:r w:rsidR="009A24B2" w:rsidRPr="003B64CA">
              <w:rPr>
                <w:rStyle w:val="af5"/>
                <w:noProof/>
              </w:rPr>
              <w:t>2.3.1 Сведения о фактическом и ожидаемом поступлении в централизованную систему водоотведения сточных вод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67" w:history="1">
            <w:r w:rsidR="009A24B2" w:rsidRPr="003B64CA">
              <w:rPr>
                <w:rStyle w:val="af5"/>
                <w:noProof/>
              </w:rPr>
              <w:t>2.3.2 Структура водоотведения, которая определяется по отчетам организаций, осуществляющих водоотведение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68" w:history="1">
            <w:r w:rsidR="009A24B2" w:rsidRPr="003B64CA">
              <w:rPr>
                <w:rStyle w:val="af5"/>
                <w:noProof/>
              </w:rPr>
              <w:t>2.3.3 Расчет требуемой мощности очистных сооружений исходя из данных о перспективном расходе сточных вод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 w:rsidP="009A24B2">
          <w:pPr>
            <w:pStyle w:val="21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392248169" w:history="1">
            <w:r w:rsidR="009A24B2" w:rsidRPr="003B64CA">
              <w:rPr>
                <w:rStyle w:val="af5"/>
                <w:noProof/>
              </w:rPr>
              <w:t>2.4 Предложения по строительству, реконструкции и      модернизации (техническому перевооружению) объектов       централизованных систем водоотведения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70" w:history="1">
            <w:r w:rsidR="009A24B2" w:rsidRPr="003B64CA">
              <w:rPr>
                <w:rStyle w:val="af5"/>
                <w:noProof/>
              </w:rPr>
              <w:t>2.4.1 Сведения об объектах, планируемых к новому строительству для обеспечения транспортировки и очистки перспективного увеличения объемов сточных вод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71" w:history="1">
            <w:r w:rsidR="009A24B2" w:rsidRPr="003B64CA">
              <w:rPr>
                <w:rStyle w:val="af5"/>
                <w:noProof/>
              </w:rPr>
              <w:t>2.4.2 Сведения о действующих объектах, планируемых к реконструкции для обеспечения транспортировки и очистки перспективного увеличения объемов сточных вод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72" w:history="1">
            <w:r w:rsidR="009A24B2" w:rsidRPr="003B64CA">
              <w:rPr>
                <w:rStyle w:val="af5"/>
                <w:noProof/>
              </w:rPr>
              <w:t>2.4.3 Сведения о действующих объектах, планируемых к выводу из эксплуатации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 w:rsidP="009A24B2">
          <w:pPr>
            <w:pStyle w:val="21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392248173" w:history="1">
            <w:r w:rsidR="009A24B2" w:rsidRPr="003B64CA">
              <w:rPr>
                <w:rStyle w:val="af5"/>
                <w:noProof/>
              </w:rPr>
              <w:t>2.5 Предложения по строительству и реконструкции линейных объектов централизованных систем водоотведения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74" w:history="1">
            <w:r w:rsidR="009A24B2" w:rsidRPr="003B64CA">
              <w:rPr>
                <w:rStyle w:val="af5"/>
                <w:noProof/>
              </w:rPr>
              <w:t>2.5.1 Сведения о реконструкции и планируемых к новому строительству канализационных сетях, канализационных коллекторах и объектах на них, обеспечивающих сбор и транспортировку перспективного увеличения объемов сточных вод в существующих районах муниципального образования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75" w:history="1">
            <w:r w:rsidR="009A24B2" w:rsidRPr="003B64CA">
              <w:rPr>
                <w:rStyle w:val="af5"/>
                <w:noProof/>
              </w:rPr>
              <w:t>2.5.2 Сведения о реконструкции и планируемых к новому строительству канализационных сетях,  канализационных коллекторах и объектах на них, обеспечивающих сбор и транспортировку перспективного увеличения объемов сточных вод во вновь осваиваемых районах муниципального образования под жилищную застройку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tabs>
              <w:tab w:val="left" w:pos="96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76" w:history="1">
            <w:r w:rsidR="009A24B2" w:rsidRPr="003B64CA">
              <w:rPr>
                <w:rStyle w:val="af5"/>
                <w:noProof/>
              </w:rPr>
              <w:t xml:space="preserve">2.5.3 Сведения о реконструкции и планируемых к новому строительству канализационных сетях,  канализационных коллекторах и </w:t>
            </w:r>
            <w:r w:rsidR="009A24B2" w:rsidRPr="003B64CA">
              <w:rPr>
                <w:rStyle w:val="af5"/>
                <w:noProof/>
              </w:rPr>
              <w:lastRenderedPageBreak/>
              <w:t>объектах на них для обеспечения переключения</w:t>
            </w:r>
            <w:r w:rsidR="009A24B2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9A24B2" w:rsidRPr="003B64CA">
              <w:rPr>
                <w:rStyle w:val="af5"/>
                <w:noProof/>
              </w:rPr>
              <w:t>прямых выпусков на очистные сооружения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77" w:history="1">
            <w:r w:rsidR="009A24B2" w:rsidRPr="003B64CA">
              <w:rPr>
                <w:rStyle w:val="af5"/>
                <w:noProof/>
              </w:rPr>
              <w:t>2.5.4 Сведения о реконструкции и планируемых к новому строительству канализационных сетях, тоннельных коллекторах и объектах на них для обеспечения нормативной надежности водоотведения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78" w:history="1">
            <w:r w:rsidR="009A24B2" w:rsidRPr="003B64CA">
              <w:rPr>
                <w:rStyle w:val="af5"/>
                <w:noProof/>
              </w:rPr>
              <w:t>2.5.5 Сведения о реконструируемых участках канализационной сети, подлежащих замене в связи с исчерпанием эксплуатационного ресурса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79" w:history="1">
            <w:r w:rsidR="009A24B2" w:rsidRPr="003B64CA">
              <w:rPr>
                <w:rStyle w:val="af5"/>
                <w:noProof/>
              </w:rPr>
              <w:t>2.5.6 Сведения о новом строительстве и реконструкции насосных станций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80" w:history="1">
            <w:r w:rsidR="009A24B2" w:rsidRPr="003B64CA">
              <w:rPr>
                <w:rStyle w:val="af5"/>
                <w:noProof/>
              </w:rPr>
              <w:t>2.5.7 Сведения о новом строительстве и реконструкции регулирующих резервуаров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tabs>
              <w:tab w:val="left" w:pos="96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81" w:history="1">
            <w:r w:rsidR="009A24B2" w:rsidRPr="003B64CA">
              <w:rPr>
                <w:rStyle w:val="af5"/>
                <w:noProof/>
              </w:rPr>
              <w:t xml:space="preserve">2.5.8 Сведения о развитии диспетчеризации, телемеханизации и автоматизированных системах управления режимами </w:t>
            </w:r>
            <w:r w:rsidR="009A24B2">
              <w:rPr>
                <w:rStyle w:val="af5"/>
                <w:noProof/>
              </w:rPr>
              <w:t xml:space="preserve">водоотведения </w:t>
            </w:r>
            <w:r w:rsidR="009A24B2" w:rsidRPr="003B64CA">
              <w:rPr>
                <w:rStyle w:val="af5"/>
                <w:noProof/>
              </w:rPr>
              <w:t>на объектах организаций, осуществляющих водоотведение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tabs>
              <w:tab w:val="left" w:pos="96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82" w:history="1">
            <w:r w:rsidR="009A24B2" w:rsidRPr="003B64CA">
              <w:rPr>
                <w:rStyle w:val="af5"/>
                <w:noProof/>
              </w:rPr>
              <w:t>2.5.9 Сведения о развитии системы коммерческого учета водоотведения, организациями осуществляющих</w:t>
            </w:r>
            <w:r w:rsidR="009A24B2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 xml:space="preserve"> </w:t>
            </w:r>
            <w:r w:rsidR="009A24B2" w:rsidRPr="003B64CA">
              <w:rPr>
                <w:rStyle w:val="af5"/>
                <w:noProof/>
              </w:rPr>
              <w:t>водоотведение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 w:rsidP="009A24B2">
          <w:pPr>
            <w:pStyle w:val="21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392248183" w:history="1">
            <w:r w:rsidR="009A24B2" w:rsidRPr="003B64CA">
              <w:rPr>
                <w:rStyle w:val="af5"/>
                <w:noProof/>
              </w:rPr>
              <w:t>2</w:t>
            </w:r>
            <w:r w:rsidR="009A24B2" w:rsidRPr="003B64CA">
              <w:rPr>
                <w:rStyle w:val="af5"/>
                <w:rFonts w:eastAsiaTheme="minorHAnsi"/>
                <w:noProof/>
              </w:rPr>
              <w:t>.6 Экологические аспекты мероприятий по строительству и реконструкции объектов централизованной системы водоотведения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84" w:history="1">
            <w:r w:rsidR="009A24B2" w:rsidRPr="003B64CA">
              <w:rPr>
                <w:rStyle w:val="af5"/>
                <w:noProof/>
              </w:rPr>
              <w:t>2.6.1 Сведения о мерах по предотвращению вредного воздействия на водный бассейн предлагаемых к новому строительству и реконструкции объектов водоотведения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85" w:history="1">
            <w:r w:rsidR="009A24B2" w:rsidRPr="003B64CA">
              <w:rPr>
                <w:rStyle w:val="af5"/>
                <w:noProof/>
              </w:rPr>
              <w:t>2.6.2 Сведения о мерах по предотвращению вредного воздействия на водный бассейн предлагаемых к новому строительству канализационных сетей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86" w:history="1">
            <w:r w:rsidR="009A24B2" w:rsidRPr="003B64CA">
              <w:rPr>
                <w:rStyle w:val="af5"/>
                <w:noProof/>
              </w:rPr>
              <w:t>2.6.3 Сведения о мерах по предотвращению вредного воздействия на окружающую среду при реализации мероприятий по хранению (утилизации) осадка сточных вод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 w:rsidP="009A24B2">
          <w:pPr>
            <w:pStyle w:val="21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392248187" w:history="1">
            <w:r w:rsidR="009A24B2" w:rsidRPr="003B64CA">
              <w:rPr>
                <w:rStyle w:val="af5"/>
                <w:noProof/>
              </w:rPr>
              <w:t>2.7 Оценка капитальных вложений в новое строительство, реконструкцию и модернизацию объектов централизованных систем водоотведения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88" w:history="1">
            <w:r w:rsidR="009A24B2" w:rsidRPr="003B64CA">
              <w:rPr>
                <w:rStyle w:val="af5"/>
                <w:noProof/>
              </w:rPr>
              <w:t>2.7.1 Оценка капитальных вложений в новое строительство,       реконструкцию и модернизацию объектов централизованных систем водоотведения, выполненную в соответствии с укрупненными сметными нормативами, утвержденными федеральным органом исполнительной власти.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4B2" w:rsidRDefault="0020059D">
          <w:pPr>
            <w:pStyle w:val="3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92248189" w:history="1">
            <w:r w:rsidR="009A24B2" w:rsidRPr="003B64CA">
              <w:rPr>
                <w:rStyle w:val="af5"/>
                <w:noProof/>
              </w:rPr>
              <w:t>2.7.2 Оценка капитальных вложений, выполненных в ценах, установленных территориальными справочниками на момент выполнения программы с последующим их приведением к текущим прогнозным ценам</w:t>
            </w:r>
            <w:r w:rsidR="009A24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A24B2">
              <w:rPr>
                <w:noProof/>
                <w:webHidden/>
              </w:rPr>
              <w:instrText xml:space="preserve"> PAGEREF _Toc392248189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24B2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3C8F" w:rsidRPr="00E61F6A" w:rsidRDefault="0020059D" w:rsidP="00C322EF">
          <w:pPr>
            <w:jc w:val="left"/>
            <w:rPr>
              <w:highlight w:val="yellow"/>
            </w:rPr>
          </w:pPr>
          <w:r w:rsidRPr="00E61F6A">
            <w:rPr>
              <w:highlight w:val="yellow"/>
            </w:rPr>
            <w:fldChar w:fldCharType="end"/>
          </w:r>
        </w:p>
      </w:sdtContent>
    </w:sdt>
    <w:p w:rsidR="0022464E" w:rsidRPr="00E61F6A" w:rsidRDefault="0022464E">
      <w:pPr>
        <w:rPr>
          <w:rFonts w:eastAsia="Times New Roman" w:cs="Times New Roman"/>
          <w:b/>
          <w:bCs/>
          <w:szCs w:val="28"/>
          <w:highlight w:val="yellow"/>
          <w:lang w:eastAsia="ru-RU"/>
        </w:rPr>
      </w:pPr>
      <w:r w:rsidRPr="00E61F6A">
        <w:rPr>
          <w:bCs/>
          <w:szCs w:val="28"/>
          <w:highlight w:val="yellow"/>
          <w:lang w:eastAsia="ru-RU"/>
        </w:rPr>
        <w:br w:type="page"/>
      </w:r>
    </w:p>
    <w:p w:rsidR="009B62D2" w:rsidRPr="00E72748" w:rsidRDefault="008A4059" w:rsidP="00C322EF">
      <w:pPr>
        <w:pStyle w:val="10"/>
      </w:pPr>
      <w:bookmarkStart w:id="6" w:name="_Toc392248116"/>
      <w:r w:rsidRPr="00E72748">
        <w:lastRenderedPageBreak/>
        <w:t>Введение</w:t>
      </w:r>
      <w:bookmarkEnd w:id="5"/>
      <w:bookmarkEnd w:id="4"/>
      <w:bookmarkEnd w:id="3"/>
      <w:bookmarkEnd w:id="2"/>
      <w:bookmarkEnd w:id="1"/>
      <w:bookmarkEnd w:id="6"/>
    </w:p>
    <w:p w:rsidR="008A4059" w:rsidRPr="00E72748" w:rsidRDefault="008A4059" w:rsidP="00304821">
      <w:pPr>
        <w:spacing w:after="0"/>
        <w:rPr>
          <w:lang w:eastAsia="ru-RU"/>
        </w:rPr>
      </w:pPr>
      <w:r w:rsidRPr="00E72748">
        <w:rPr>
          <w:lang w:eastAsia="ru-RU"/>
        </w:rPr>
        <w:t xml:space="preserve">Схема водоснабжения и водоотведения </w:t>
      </w:r>
      <w:r w:rsidR="00E61F6A" w:rsidRPr="00E72748">
        <w:rPr>
          <w:rFonts w:cs="Times New Roman"/>
          <w:szCs w:val="28"/>
        </w:rPr>
        <w:t>Обильненского</w:t>
      </w:r>
      <w:r w:rsidR="00BA6C74" w:rsidRPr="00E72748">
        <w:rPr>
          <w:rFonts w:cs="Times New Roman"/>
          <w:szCs w:val="28"/>
        </w:rPr>
        <w:t xml:space="preserve"> сельского муниципального образования Республики Калмыкия</w:t>
      </w:r>
      <w:r w:rsidR="00BA6C74" w:rsidRPr="00E72748">
        <w:rPr>
          <w:lang w:eastAsia="ru-RU"/>
        </w:rPr>
        <w:t xml:space="preserve"> </w:t>
      </w:r>
      <w:r w:rsidR="00A30F39" w:rsidRPr="00E72748">
        <w:rPr>
          <w:lang w:eastAsia="ru-RU"/>
        </w:rPr>
        <w:t>на период до 2025</w:t>
      </w:r>
      <w:r w:rsidRPr="00E72748">
        <w:rPr>
          <w:lang w:eastAsia="ru-RU"/>
        </w:rPr>
        <w:t xml:space="preserve"> года  разработана на основании следующих документов:</w:t>
      </w:r>
    </w:p>
    <w:p w:rsidR="008A4059" w:rsidRPr="00E72748" w:rsidRDefault="008A4059" w:rsidP="00304821">
      <w:pPr>
        <w:spacing w:after="0"/>
        <w:rPr>
          <w:lang w:eastAsia="ru-RU"/>
        </w:rPr>
      </w:pPr>
      <w:r w:rsidRPr="00E72748">
        <w:rPr>
          <w:lang w:eastAsia="ru-RU"/>
        </w:rPr>
        <w:t xml:space="preserve">- </w:t>
      </w:r>
      <w:r w:rsidR="00AB35FE" w:rsidRPr="00E72748">
        <w:rPr>
          <w:lang w:eastAsia="ru-RU"/>
        </w:rPr>
        <w:t>Т</w:t>
      </w:r>
      <w:r w:rsidRPr="00E72748">
        <w:rPr>
          <w:lang w:eastAsia="ru-RU"/>
        </w:rPr>
        <w:t xml:space="preserve">ехнического задания, утверждённого Главой администрации </w:t>
      </w:r>
      <w:r w:rsidR="00E72748" w:rsidRPr="00E72748">
        <w:rPr>
          <w:rFonts w:cs="Times New Roman"/>
          <w:szCs w:val="28"/>
        </w:rPr>
        <w:t>Обильненского</w:t>
      </w:r>
      <w:r w:rsidR="0034118D" w:rsidRPr="00E72748">
        <w:rPr>
          <w:rFonts w:cs="Times New Roman"/>
          <w:szCs w:val="28"/>
        </w:rPr>
        <w:t xml:space="preserve"> сельского муниципального образования Республики Калмыкия</w:t>
      </w:r>
      <w:r w:rsidR="00AB35FE" w:rsidRPr="00E72748">
        <w:rPr>
          <w:lang w:eastAsia="ru-RU"/>
        </w:rPr>
        <w:t>;</w:t>
      </w:r>
    </w:p>
    <w:p w:rsidR="00F104C6" w:rsidRDefault="008A4059" w:rsidP="00304821">
      <w:pPr>
        <w:spacing w:after="0"/>
      </w:pPr>
      <w:r w:rsidRPr="00F104C6">
        <w:rPr>
          <w:lang w:eastAsia="ru-RU"/>
        </w:rPr>
        <w:t xml:space="preserve">- </w:t>
      </w:r>
      <w:r w:rsidR="00F104C6">
        <w:t xml:space="preserve">Муниципальной программы </w:t>
      </w:r>
      <w:r w:rsidR="00F104C6">
        <w:rPr>
          <w:rFonts w:eastAsia="Times New Roman" w:cs="Times New Roman"/>
          <w:bCs/>
          <w:szCs w:val="28"/>
          <w:lang w:eastAsia="ru-RU"/>
        </w:rPr>
        <w:t>«Устойчивое развитие сельских территорий на 2014-2017 годы и на период до 2020 года Сарпинского районного муниципального образования Республики Калмыкия</w:t>
      </w:r>
      <w:r w:rsidR="00F104C6">
        <w:t>»;</w:t>
      </w:r>
    </w:p>
    <w:p w:rsidR="00DF5169" w:rsidRPr="00161CD7" w:rsidRDefault="00DF5169" w:rsidP="00304821">
      <w:pPr>
        <w:spacing w:after="0"/>
      </w:pPr>
      <w:r w:rsidRPr="00161CD7">
        <w:t xml:space="preserve">- </w:t>
      </w:r>
      <w:r w:rsidR="00304821" w:rsidRPr="00161CD7">
        <w:rPr>
          <w:color w:val="000000"/>
          <w:spacing w:val="2"/>
          <w:szCs w:val="28"/>
        </w:rPr>
        <w:t xml:space="preserve">Генерального плана </w:t>
      </w:r>
      <w:r w:rsidR="00161CD7" w:rsidRPr="00161CD7">
        <w:rPr>
          <w:rFonts w:cs="Times New Roman"/>
          <w:szCs w:val="28"/>
        </w:rPr>
        <w:t>Обильненского</w:t>
      </w:r>
      <w:r w:rsidR="0034118D" w:rsidRPr="00161CD7">
        <w:rPr>
          <w:rFonts w:cs="Times New Roman"/>
          <w:szCs w:val="28"/>
        </w:rPr>
        <w:t xml:space="preserve"> сельского муниципального образования Республики Калмыкия</w:t>
      </w:r>
      <w:r w:rsidR="00A707B0" w:rsidRPr="00161CD7">
        <w:t>;</w:t>
      </w:r>
    </w:p>
    <w:p w:rsidR="00DF5169" w:rsidRPr="00161CD7" w:rsidRDefault="007864FC" w:rsidP="00304821">
      <w:pPr>
        <w:spacing w:after="0"/>
        <w:rPr>
          <w:lang w:eastAsia="ru-RU"/>
        </w:rPr>
      </w:pPr>
      <w:r w:rsidRPr="00161CD7">
        <w:t>- Договор</w:t>
      </w:r>
      <w:r w:rsidR="00A707B0" w:rsidRPr="00161CD7">
        <w:t>а</w:t>
      </w:r>
      <w:r w:rsidRPr="00161CD7">
        <w:rPr>
          <w:lang w:eastAsia="ru-RU"/>
        </w:rPr>
        <w:t xml:space="preserve"> №</w:t>
      </w:r>
      <w:r w:rsidR="00161CD7" w:rsidRPr="00161CD7">
        <w:t>585</w:t>
      </w:r>
      <w:r w:rsidR="0034118D" w:rsidRPr="00161CD7">
        <w:t xml:space="preserve"> </w:t>
      </w:r>
      <w:r w:rsidR="00161CD7" w:rsidRPr="00161CD7">
        <w:rPr>
          <w:lang w:eastAsia="ru-RU"/>
        </w:rPr>
        <w:t>от 14.03.2014</w:t>
      </w:r>
      <w:r w:rsidR="00113977" w:rsidRPr="00161CD7">
        <w:rPr>
          <w:lang w:eastAsia="ru-RU"/>
        </w:rPr>
        <w:t xml:space="preserve"> </w:t>
      </w:r>
      <w:r w:rsidR="00AB35FE" w:rsidRPr="00161CD7">
        <w:rPr>
          <w:lang w:eastAsia="ru-RU"/>
        </w:rPr>
        <w:t>г.</w:t>
      </w:r>
      <w:r w:rsidRPr="00161CD7">
        <w:rPr>
          <w:lang w:eastAsia="ru-RU"/>
        </w:rPr>
        <w:t xml:space="preserve"> с  ООО «Восток – М» на изготовление схемы водоснабжения и водоотведения </w:t>
      </w:r>
      <w:r w:rsidR="00161CD7" w:rsidRPr="00161CD7">
        <w:rPr>
          <w:rFonts w:cs="Times New Roman"/>
          <w:szCs w:val="28"/>
        </w:rPr>
        <w:t>Обильненского</w:t>
      </w:r>
      <w:r w:rsidR="0034118D" w:rsidRPr="00161CD7">
        <w:rPr>
          <w:rFonts w:cs="Times New Roman"/>
          <w:szCs w:val="28"/>
        </w:rPr>
        <w:t xml:space="preserve"> сельского муниципального образования Республики Калмыкия</w:t>
      </w:r>
      <w:r w:rsidRPr="00161CD7">
        <w:rPr>
          <w:lang w:eastAsia="ru-RU"/>
        </w:rPr>
        <w:t>.</w:t>
      </w:r>
    </w:p>
    <w:p w:rsidR="009B62D2" w:rsidRPr="00161CD7" w:rsidRDefault="008A4059" w:rsidP="00304821">
      <w:pPr>
        <w:spacing w:after="0"/>
        <w:rPr>
          <w:lang w:eastAsia="ru-RU"/>
        </w:rPr>
      </w:pPr>
      <w:r w:rsidRPr="00161CD7">
        <w:rPr>
          <w:lang w:eastAsia="ru-RU"/>
        </w:rPr>
        <w:t>А также в соответствии с требованиями федерального закона от 07.12.2011</w:t>
      </w:r>
      <w:r w:rsidR="00113977" w:rsidRPr="00161CD7">
        <w:rPr>
          <w:lang w:eastAsia="ru-RU"/>
        </w:rPr>
        <w:t xml:space="preserve"> </w:t>
      </w:r>
      <w:r w:rsidR="00A707B0" w:rsidRPr="00161CD7">
        <w:rPr>
          <w:lang w:eastAsia="ru-RU"/>
        </w:rPr>
        <w:t>г.</w:t>
      </w:r>
      <w:r w:rsidRPr="00161CD7">
        <w:rPr>
          <w:lang w:eastAsia="ru-RU"/>
        </w:rPr>
        <w:t xml:space="preserve"> </w:t>
      </w:r>
      <w:r w:rsidR="00A707B0" w:rsidRPr="00161CD7">
        <w:rPr>
          <w:lang w:eastAsia="ru-RU"/>
        </w:rPr>
        <w:t>№</w:t>
      </w:r>
      <w:r w:rsidRPr="00161CD7">
        <w:rPr>
          <w:lang w:eastAsia="ru-RU"/>
        </w:rPr>
        <w:t>416-Ф3 (ред. от 30.12.2012</w:t>
      </w:r>
      <w:r w:rsidR="00A707B0" w:rsidRPr="00161CD7">
        <w:rPr>
          <w:lang w:eastAsia="ru-RU"/>
        </w:rPr>
        <w:t>г.</w:t>
      </w:r>
      <w:r w:rsidRPr="00161CD7">
        <w:rPr>
          <w:lang w:eastAsia="ru-RU"/>
        </w:rPr>
        <w:t>) «О водоснабжении и водоотведении».</w:t>
      </w:r>
    </w:p>
    <w:p w:rsidR="009B62D2" w:rsidRPr="00161CD7" w:rsidRDefault="008A4059" w:rsidP="00304821">
      <w:pPr>
        <w:spacing w:after="0"/>
        <w:rPr>
          <w:lang w:eastAsia="ru-RU"/>
        </w:rPr>
      </w:pPr>
      <w:r w:rsidRPr="00161CD7">
        <w:rPr>
          <w:lang w:eastAsia="ru-RU"/>
        </w:rPr>
        <w:t>Схема включает в себя первоочередные мероприятия по созданию систем водоснабжения и водоотведения, направленные на повышение надёжности функционирования этих систем, а также безопасные и комфортные условия для проживания людей.</w:t>
      </w:r>
    </w:p>
    <w:p w:rsidR="008A4059" w:rsidRPr="00161CD7" w:rsidRDefault="008A4059" w:rsidP="00304821">
      <w:pPr>
        <w:spacing w:after="0"/>
        <w:rPr>
          <w:lang w:eastAsia="ru-RU"/>
        </w:rPr>
      </w:pPr>
      <w:r w:rsidRPr="00161CD7">
        <w:rPr>
          <w:lang w:eastAsia="ru-RU"/>
        </w:rPr>
        <w:t>Схема водоснабжения и водоотведения содержит:</w:t>
      </w:r>
    </w:p>
    <w:p w:rsidR="008A4059" w:rsidRPr="00161CD7" w:rsidRDefault="007D4DF6" w:rsidP="00304821">
      <w:pPr>
        <w:spacing w:after="0"/>
        <w:rPr>
          <w:lang w:eastAsia="ru-RU"/>
        </w:rPr>
      </w:pPr>
      <w:r w:rsidRPr="00161CD7">
        <w:rPr>
          <w:lang w:eastAsia="ru-RU"/>
        </w:rPr>
        <w:t xml:space="preserve">- </w:t>
      </w:r>
      <w:r w:rsidR="008A4059" w:rsidRPr="00161CD7">
        <w:rPr>
          <w:lang w:eastAsia="ru-RU"/>
        </w:rPr>
        <w:t>основные направления, принци</w:t>
      </w:r>
      <w:r w:rsidR="003A6EDE" w:rsidRPr="00161CD7">
        <w:rPr>
          <w:lang w:eastAsia="ru-RU"/>
        </w:rPr>
        <w:t xml:space="preserve">пы, задачи и целевые показатели </w:t>
      </w:r>
      <w:r w:rsidR="008A4059" w:rsidRPr="00161CD7">
        <w:rPr>
          <w:lang w:eastAsia="ru-RU"/>
        </w:rPr>
        <w:t>развития централизованных систем водоснабжения;</w:t>
      </w:r>
    </w:p>
    <w:p w:rsidR="008A4059" w:rsidRPr="00161CD7" w:rsidRDefault="007D4DF6" w:rsidP="00304821">
      <w:pPr>
        <w:spacing w:after="0"/>
        <w:rPr>
          <w:lang w:eastAsia="ru-RU"/>
        </w:rPr>
      </w:pPr>
      <w:r w:rsidRPr="00161CD7">
        <w:rPr>
          <w:lang w:eastAsia="ru-RU"/>
        </w:rPr>
        <w:t xml:space="preserve">- </w:t>
      </w:r>
      <w:r w:rsidR="00637FD8" w:rsidRPr="00161CD7">
        <w:rPr>
          <w:lang w:eastAsia="ru-RU"/>
        </w:rPr>
        <w:t xml:space="preserve">показатели качества и </w:t>
      </w:r>
      <w:r w:rsidR="008A4059" w:rsidRPr="00161CD7">
        <w:rPr>
          <w:lang w:eastAsia="ru-RU"/>
        </w:rPr>
        <w:t>балансы потребления</w:t>
      </w:r>
      <w:r w:rsidR="00637FD8" w:rsidRPr="00161CD7">
        <w:rPr>
          <w:lang w:eastAsia="ru-RU"/>
        </w:rPr>
        <w:t xml:space="preserve"> воды</w:t>
      </w:r>
      <w:r w:rsidR="008A4059" w:rsidRPr="00161CD7">
        <w:rPr>
          <w:lang w:eastAsia="ru-RU"/>
        </w:rPr>
        <w:t>;</w:t>
      </w:r>
    </w:p>
    <w:p w:rsidR="003A6EDE" w:rsidRPr="00161CD7" w:rsidRDefault="003A6EDE" w:rsidP="00304821">
      <w:pPr>
        <w:spacing w:after="0"/>
        <w:rPr>
          <w:lang w:eastAsia="ru-RU"/>
        </w:rPr>
      </w:pPr>
      <w:r w:rsidRPr="00161CD7">
        <w:rPr>
          <w:lang w:eastAsia="ru-RU"/>
        </w:rPr>
        <w:t>- прогнозные балансы потребления питьевой</w:t>
      </w:r>
      <w:r w:rsidR="0005555E" w:rsidRPr="00161CD7">
        <w:rPr>
          <w:lang w:eastAsia="ru-RU"/>
        </w:rPr>
        <w:t xml:space="preserve"> воды</w:t>
      </w:r>
      <w:r w:rsidRPr="00161CD7">
        <w:rPr>
          <w:lang w:eastAsia="ru-RU"/>
        </w:rPr>
        <w:t>;</w:t>
      </w:r>
    </w:p>
    <w:p w:rsidR="008A4059" w:rsidRPr="00161CD7" w:rsidRDefault="007D4DF6" w:rsidP="00304821">
      <w:pPr>
        <w:spacing w:after="0"/>
        <w:rPr>
          <w:lang w:eastAsia="ru-RU"/>
        </w:rPr>
      </w:pPr>
      <w:r w:rsidRPr="00161CD7">
        <w:rPr>
          <w:lang w:eastAsia="ru-RU"/>
        </w:rPr>
        <w:lastRenderedPageBreak/>
        <w:t xml:space="preserve">- </w:t>
      </w:r>
      <w:r w:rsidR="001B77F7" w:rsidRPr="00161CD7">
        <w:rPr>
          <w:lang w:eastAsia="ru-RU"/>
        </w:rPr>
        <w:t>перечень водозаборных сооружений и состояние водопроводных сетей</w:t>
      </w:r>
      <w:r w:rsidR="008A4059" w:rsidRPr="00161CD7">
        <w:rPr>
          <w:lang w:eastAsia="ru-RU"/>
        </w:rPr>
        <w:t>;</w:t>
      </w:r>
    </w:p>
    <w:p w:rsidR="008A4059" w:rsidRPr="00161CD7" w:rsidRDefault="007D4DF6" w:rsidP="00304821">
      <w:pPr>
        <w:spacing w:after="0"/>
        <w:rPr>
          <w:lang w:eastAsia="ru-RU"/>
        </w:rPr>
      </w:pPr>
      <w:r w:rsidRPr="00161CD7">
        <w:rPr>
          <w:lang w:eastAsia="ru-RU"/>
        </w:rPr>
        <w:t xml:space="preserve">- </w:t>
      </w:r>
      <w:r w:rsidR="008A4059" w:rsidRPr="00161CD7">
        <w:rPr>
          <w:lang w:eastAsia="ru-RU"/>
        </w:rPr>
        <w:t>карты (схемы) планируемого размещения объектов централизованных систем холодного водоснабжения;</w:t>
      </w:r>
    </w:p>
    <w:p w:rsidR="008A4059" w:rsidRPr="00161CD7" w:rsidRDefault="007D4DF6" w:rsidP="00304821">
      <w:pPr>
        <w:spacing w:after="0"/>
        <w:rPr>
          <w:lang w:eastAsia="ru-RU"/>
        </w:rPr>
      </w:pPr>
      <w:r w:rsidRPr="00161CD7">
        <w:rPr>
          <w:lang w:eastAsia="ru-RU"/>
        </w:rPr>
        <w:t xml:space="preserve">- </w:t>
      </w:r>
      <w:r w:rsidR="008A4059" w:rsidRPr="00161CD7">
        <w:rPr>
          <w:lang w:eastAsia="ru-RU"/>
        </w:rPr>
        <w:t>границы планируемых зон размещения объектов централизованных систем холодного водоснабжения;</w:t>
      </w:r>
    </w:p>
    <w:p w:rsidR="00D87C31" w:rsidRPr="00161CD7" w:rsidRDefault="007D4DF6" w:rsidP="00304821">
      <w:pPr>
        <w:spacing w:after="0"/>
        <w:rPr>
          <w:lang w:eastAsia="ru-RU"/>
        </w:rPr>
      </w:pPr>
      <w:r w:rsidRPr="00161CD7">
        <w:rPr>
          <w:lang w:eastAsia="ru-RU"/>
        </w:rPr>
        <w:t xml:space="preserve">- </w:t>
      </w:r>
      <w:r w:rsidR="008A4059" w:rsidRPr="00161CD7">
        <w:rPr>
          <w:lang w:eastAsia="ru-RU"/>
        </w:rPr>
        <w:t>перечень основных мероприятий по реализации схем</w:t>
      </w:r>
      <w:r w:rsidR="006C2C5D" w:rsidRPr="00161CD7">
        <w:rPr>
          <w:lang w:eastAsia="ru-RU"/>
        </w:rPr>
        <w:t>ы</w:t>
      </w:r>
      <w:r w:rsidR="008A4059" w:rsidRPr="00161CD7">
        <w:rPr>
          <w:lang w:eastAsia="ru-RU"/>
        </w:rPr>
        <w:t xml:space="preserve"> водоснабжения в разбивке по годам.</w:t>
      </w:r>
      <w:bookmarkStart w:id="7" w:name="_Toc360187457"/>
      <w:bookmarkStart w:id="8" w:name="_Toc360540810"/>
      <w:bookmarkStart w:id="9" w:name="_Toc360540866"/>
      <w:bookmarkStart w:id="10" w:name="_Toc360540964"/>
      <w:bookmarkStart w:id="11" w:name="_Toc360541027"/>
      <w:bookmarkStart w:id="12" w:name="_Toc360541439"/>
      <w:bookmarkStart w:id="13" w:name="_Toc360611446"/>
      <w:bookmarkStart w:id="14" w:name="_Toc360611480"/>
      <w:bookmarkStart w:id="15" w:name="_Toc360612755"/>
      <w:bookmarkStart w:id="16" w:name="_Toc360613173"/>
      <w:bookmarkStart w:id="17" w:name="_Toc360633075"/>
      <w:bookmarkStart w:id="18" w:name="_Toc361734853"/>
    </w:p>
    <w:p w:rsidR="00993EB6" w:rsidRPr="00E61F6A" w:rsidRDefault="00993EB6" w:rsidP="00304821">
      <w:pPr>
        <w:spacing w:after="0"/>
        <w:rPr>
          <w:b/>
          <w:bCs/>
          <w:highlight w:val="yellow"/>
          <w:lang w:eastAsia="ru-RU"/>
        </w:rPr>
      </w:pPr>
      <w:r w:rsidRPr="00E61F6A">
        <w:rPr>
          <w:b/>
          <w:bCs/>
          <w:highlight w:val="yellow"/>
          <w:lang w:eastAsia="ru-RU"/>
        </w:rPr>
        <w:br w:type="page"/>
      </w:r>
    </w:p>
    <w:p w:rsidR="0022464E" w:rsidRPr="00161CD7" w:rsidRDefault="008A4059" w:rsidP="00D63021">
      <w:pPr>
        <w:pStyle w:val="10"/>
        <w:spacing w:before="0"/>
      </w:pPr>
      <w:bookmarkStart w:id="19" w:name="_Toc392248117"/>
      <w:r w:rsidRPr="00161CD7">
        <w:lastRenderedPageBreak/>
        <w:t>Паспорт схемы</w:t>
      </w:r>
      <w:bookmarkEnd w:id="19"/>
    </w:p>
    <w:p w:rsidR="008A4059" w:rsidRPr="00161CD7" w:rsidRDefault="008A4059" w:rsidP="00D63021">
      <w:pPr>
        <w:spacing w:after="0"/>
        <w:rPr>
          <w:b/>
          <w:lang w:eastAsia="ru-RU"/>
        </w:rPr>
      </w:pPr>
      <w:bookmarkStart w:id="20" w:name="_Toc377381353"/>
      <w:r w:rsidRPr="00161CD7">
        <w:rPr>
          <w:b/>
          <w:lang w:eastAsia="ru-RU"/>
        </w:rPr>
        <w:t>Наименование</w:t>
      </w:r>
      <w:bookmarkEnd w:id="20"/>
    </w:p>
    <w:p w:rsidR="00A10630" w:rsidRPr="00161CD7" w:rsidRDefault="008A4059" w:rsidP="00A10630">
      <w:pPr>
        <w:pStyle w:val="af0"/>
        <w:spacing w:line="360" w:lineRule="auto"/>
        <w:rPr>
          <w:szCs w:val="28"/>
        </w:rPr>
      </w:pPr>
      <w:bookmarkStart w:id="21" w:name="_Toc377381354"/>
      <w:r w:rsidRPr="00161CD7">
        <w:rPr>
          <w:szCs w:val="28"/>
          <w:lang w:eastAsia="ru-RU"/>
        </w:rPr>
        <w:t xml:space="preserve">Схема водоснабжения и водоотведения </w:t>
      </w:r>
      <w:bookmarkStart w:id="22" w:name="_Toc377381355"/>
      <w:bookmarkEnd w:id="21"/>
      <w:r w:rsidR="00161CD7" w:rsidRPr="00161CD7">
        <w:rPr>
          <w:rFonts w:cs="Times New Roman"/>
          <w:szCs w:val="28"/>
        </w:rPr>
        <w:t>Обильненского</w:t>
      </w:r>
      <w:r w:rsidR="00A10630" w:rsidRPr="00161CD7">
        <w:rPr>
          <w:rFonts w:cs="Times New Roman"/>
          <w:szCs w:val="28"/>
        </w:rPr>
        <w:t xml:space="preserve"> сельского муниципального образования Республики Калмыкия.</w:t>
      </w:r>
    </w:p>
    <w:p w:rsidR="00D87C31" w:rsidRPr="00161CD7" w:rsidRDefault="008A4059" w:rsidP="00D63021">
      <w:pPr>
        <w:spacing w:after="0"/>
        <w:rPr>
          <w:b/>
          <w:lang w:eastAsia="ru-RU"/>
        </w:rPr>
      </w:pPr>
      <w:r w:rsidRPr="00161CD7">
        <w:rPr>
          <w:b/>
          <w:lang w:eastAsia="ru-RU"/>
        </w:rPr>
        <w:t>Инициатор проекта (муниципал</w:t>
      </w:r>
      <w:r w:rsidR="0005555E" w:rsidRPr="00161CD7">
        <w:rPr>
          <w:b/>
          <w:lang w:eastAsia="ru-RU"/>
        </w:rPr>
        <w:t>ьный заказчик)</w:t>
      </w:r>
      <w:bookmarkEnd w:id="22"/>
    </w:p>
    <w:p w:rsidR="00D87C31" w:rsidRPr="00161CD7" w:rsidRDefault="00896A88" w:rsidP="00D63021">
      <w:pPr>
        <w:spacing w:after="0"/>
        <w:rPr>
          <w:lang w:eastAsia="ru-RU"/>
        </w:rPr>
      </w:pPr>
      <w:bookmarkStart w:id="23" w:name="_Toc377381356"/>
      <w:r w:rsidRPr="00161CD7">
        <w:rPr>
          <w:lang w:eastAsia="ru-RU"/>
        </w:rPr>
        <w:t>Администрация</w:t>
      </w:r>
      <w:r w:rsidR="008A4059" w:rsidRPr="00161CD7">
        <w:rPr>
          <w:lang w:eastAsia="ru-RU"/>
        </w:rPr>
        <w:t xml:space="preserve"> </w:t>
      </w:r>
      <w:r w:rsidR="00161CD7" w:rsidRPr="00161CD7">
        <w:rPr>
          <w:rFonts w:cs="Times New Roman"/>
          <w:szCs w:val="28"/>
        </w:rPr>
        <w:t>Обильненского</w:t>
      </w:r>
      <w:r w:rsidR="00A10630" w:rsidRPr="00161CD7">
        <w:rPr>
          <w:rFonts w:cs="Times New Roman"/>
          <w:szCs w:val="28"/>
        </w:rPr>
        <w:t xml:space="preserve"> сельского муниципального образования Республики Калмыкия</w:t>
      </w:r>
      <w:r w:rsidR="008A4059" w:rsidRPr="00161CD7">
        <w:rPr>
          <w:lang w:eastAsia="ru-RU"/>
        </w:rPr>
        <w:t>.</w:t>
      </w:r>
      <w:bookmarkEnd w:id="23"/>
    </w:p>
    <w:p w:rsidR="008A4059" w:rsidRPr="00161CD7" w:rsidRDefault="008A4059" w:rsidP="00D63021">
      <w:pPr>
        <w:spacing w:after="0"/>
        <w:rPr>
          <w:b/>
          <w:lang w:eastAsia="ru-RU"/>
        </w:rPr>
      </w:pPr>
      <w:bookmarkStart w:id="24" w:name="_Toc377381357"/>
      <w:r w:rsidRPr="00161CD7">
        <w:rPr>
          <w:b/>
          <w:lang w:eastAsia="ru-RU"/>
        </w:rPr>
        <w:t>Местонахождение объекта</w:t>
      </w:r>
      <w:bookmarkEnd w:id="24"/>
    </w:p>
    <w:p w:rsidR="00D87C31" w:rsidRPr="00161CD7" w:rsidRDefault="001F363A" w:rsidP="00D63021">
      <w:pPr>
        <w:spacing w:after="0"/>
        <w:rPr>
          <w:lang w:eastAsia="ru-RU"/>
        </w:rPr>
      </w:pPr>
      <w:bookmarkStart w:id="25" w:name="_Toc377381358"/>
      <w:r w:rsidRPr="00161CD7">
        <w:rPr>
          <w:lang w:eastAsia="ru-RU"/>
        </w:rPr>
        <w:t xml:space="preserve">Россия, </w:t>
      </w:r>
      <w:r w:rsidR="00A10630" w:rsidRPr="00161CD7">
        <w:rPr>
          <w:lang w:eastAsia="ru-RU"/>
        </w:rPr>
        <w:t>Республика Калмыкия</w:t>
      </w:r>
      <w:r w:rsidRPr="00161CD7">
        <w:rPr>
          <w:lang w:eastAsia="ru-RU"/>
        </w:rPr>
        <w:t xml:space="preserve">, </w:t>
      </w:r>
      <w:r w:rsidR="00161CD7" w:rsidRPr="00161CD7">
        <w:rPr>
          <w:szCs w:val="28"/>
        </w:rPr>
        <w:t>Сарпинский</w:t>
      </w:r>
      <w:r w:rsidRPr="00161CD7">
        <w:rPr>
          <w:szCs w:val="28"/>
        </w:rPr>
        <w:t xml:space="preserve"> район</w:t>
      </w:r>
      <w:r w:rsidR="008A4059" w:rsidRPr="00161CD7">
        <w:rPr>
          <w:lang w:eastAsia="ru-RU"/>
        </w:rPr>
        <w:t>,</w:t>
      </w:r>
      <w:r w:rsidR="00491FEC" w:rsidRPr="00161CD7">
        <w:rPr>
          <w:lang w:eastAsia="ru-RU"/>
        </w:rPr>
        <w:t xml:space="preserve"> </w:t>
      </w:r>
      <w:r w:rsidR="00161CD7" w:rsidRPr="00161CD7">
        <w:rPr>
          <w:lang w:eastAsia="ru-RU"/>
        </w:rPr>
        <w:t>с.Обильное</w:t>
      </w:r>
      <w:r w:rsidR="008A4059" w:rsidRPr="00161CD7">
        <w:rPr>
          <w:lang w:eastAsia="ru-RU"/>
        </w:rPr>
        <w:t>.</w:t>
      </w:r>
      <w:bookmarkEnd w:id="25"/>
    </w:p>
    <w:p w:rsidR="008A4059" w:rsidRPr="00161CD7" w:rsidRDefault="008A4059" w:rsidP="00D63021">
      <w:pPr>
        <w:spacing w:after="0"/>
        <w:rPr>
          <w:b/>
          <w:lang w:eastAsia="ru-RU"/>
        </w:rPr>
      </w:pPr>
      <w:bookmarkStart w:id="26" w:name="_Toc377381359"/>
      <w:r w:rsidRPr="00161CD7">
        <w:rPr>
          <w:b/>
          <w:lang w:eastAsia="ru-RU"/>
        </w:rPr>
        <w:t>Нормативно-правовая база для разработки</w:t>
      </w:r>
      <w:r w:rsidR="0005555E" w:rsidRPr="00161CD7">
        <w:rPr>
          <w:b/>
          <w:lang w:eastAsia="ru-RU"/>
        </w:rPr>
        <w:t xml:space="preserve"> схемы</w:t>
      </w:r>
      <w:bookmarkEnd w:id="26"/>
    </w:p>
    <w:p w:rsidR="008A4059" w:rsidRPr="00161CD7" w:rsidRDefault="00AC0B65" w:rsidP="00D63021">
      <w:pPr>
        <w:spacing w:after="0"/>
        <w:rPr>
          <w:lang w:eastAsia="ru-RU"/>
        </w:rPr>
      </w:pPr>
      <w:bookmarkStart w:id="27" w:name="_Toc377381360"/>
      <w:r w:rsidRPr="00161CD7">
        <w:rPr>
          <w:lang w:eastAsia="ru-RU"/>
        </w:rPr>
        <w:t xml:space="preserve">- </w:t>
      </w:r>
      <w:r w:rsidR="008A4059" w:rsidRPr="00161CD7">
        <w:rPr>
          <w:lang w:eastAsia="ru-RU"/>
        </w:rPr>
        <w:t>Постановление Правительства Российской Федерации от</w:t>
      </w:r>
      <w:r w:rsidR="00113977" w:rsidRPr="00161CD7">
        <w:rPr>
          <w:lang w:eastAsia="ru-RU"/>
        </w:rPr>
        <w:t xml:space="preserve"> 22 февраля 2012 </w:t>
      </w:r>
      <w:r w:rsidRPr="00161CD7">
        <w:rPr>
          <w:lang w:eastAsia="ru-RU"/>
        </w:rPr>
        <w:t xml:space="preserve">г.  </w:t>
      </w:r>
      <w:r w:rsidR="008A4059" w:rsidRPr="00161CD7">
        <w:rPr>
          <w:lang w:eastAsia="ru-RU"/>
        </w:rPr>
        <w:t>№ 154</w:t>
      </w:r>
      <w:r w:rsidR="007D4DF6" w:rsidRPr="00161CD7">
        <w:rPr>
          <w:lang w:eastAsia="ru-RU"/>
        </w:rPr>
        <w:t>;</w:t>
      </w:r>
      <w:bookmarkEnd w:id="27"/>
    </w:p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="008A4059" w:rsidRPr="00161CD7" w:rsidRDefault="007D4DF6" w:rsidP="00D63021">
      <w:pPr>
        <w:spacing w:after="0"/>
        <w:rPr>
          <w:lang w:eastAsia="ru-RU"/>
        </w:rPr>
      </w:pPr>
      <w:r w:rsidRPr="00161CD7">
        <w:rPr>
          <w:lang w:eastAsia="ru-RU"/>
        </w:rPr>
        <w:t xml:space="preserve">- </w:t>
      </w:r>
      <w:r w:rsidR="008A4059" w:rsidRPr="00161CD7">
        <w:rPr>
          <w:lang w:eastAsia="ru-RU"/>
        </w:rPr>
        <w:t>Федеральн</w:t>
      </w:r>
      <w:r w:rsidR="0005555E" w:rsidRPr="00161CD7">
        <w:rPr>
          <w:lang w:eastAsia="ru-RU"/>
        </w:rPr>
        <w:t>ый закон</w:t>
      </w:r>
      <w:r w:rsidR="008A4059" w:rsidRPr="00161CD7">
        <w:rPr>
          <w:lang w:eastAsia="ru-RU"/>
        </w:rPr>
        <w:t xml:space="preserve"> от 07.12.2011</w:t>
      </w:r>
      <w:r w:rsidR="0005555E" w:rsidRPr="00161CD7">
        <w:rPr>
          <w:lang w:eastAsia="ru-RU"/>
        </w:rPr>
        <w:t>г.</w:t>
      </w:r>
      <w:r w:rsidR="008A4059" w:rsidRPr="00161CD7">
        <w:rPr>
          <w:lang w:eastAsia="ru-RU"/>
        </w:rPr>
        <w:t xml:space="preserve"> </w:t>
      </w:r>
      <w:r w:rsidR="0005555E" w:rsidRPr="00161CD7">
        <w:rPr>
          <w:lang w:eastAsia="ru-RU"/>
        </w:rPr>
        <w:t xml:space="preserve"> №</w:t>
      </w:r>
      <w:r w:rsidR="008A4059" w:rsidRPr="00161CD7">
        <w:rPr>
          <w:lang w:eastAsia="ru-RU"/>
        </w:rPr>
        <w:t xml:space="preserve">416-Ф3 (ред. </w:t>
      </w:r>
      <w:r w:rsidR="0005555E" w:rsidRPr="00161CD7">
        <w:rPr>
          <w:lang w:eastAsia="ru-RU"/>
        </w:rPr>
        <w:t>о</w:t>
      </w:r>
      <w:r w:rsidR="008A4059" w:rsidRPr="00161CD7">
        <w:rPr>
          <w:lang w:eastAsia="ru-RU"/>
        </w:rPr>
        <w:t>т 30.12.2012</w:t>
      </w:r>
      <w:r w:rsidR="0005555E" w:rsidRPr="00161CD7">
        <w:rPr>
          <w:lang w:eastAsia="ru-RU"/>
        </w:rPr>
        <w:t>г.</w:t>
      </w:r>
      <w:r w:rsidR="008A4059" w:rsidRPr="00161CD7">
        <w:rPr>
          <w:lang w:eastAsia="ru-RU"/>
        </w:rPr>
        <w:t>) «О Водоснабжении и водоотведении»</w:t>
      </w:r>
      <w:r w:rsidRPr="00161CD7">
        <w:rPr>
          <w:lang w:eastAsia="ru-RU"/>
        </w:rPr>
        <w:t>;</w:t>
      </w:r>
    </w:p>
    <w:p w:rsidR="008A4059" w:rsidRPr="00161CD7" w:rsidRDefault="007D4DF6" w:rsidP="00D63021">
      <w:pPr>
        <w:spacing w:after="0"/>
        <w:rPr>
          <w:lang w:eastAsia="ru-RU"/>
        </w:rPr>
      </w:pPr>
      <w:r w:rsidRPr="00161CD7">
        <w:rPr>
          <w:lang w:eastAsia="ru-RU"/>
        </w:rPr>
        <w:t xml:space="preserve">- </w:t>
      </w:r>
      <w:r w:rsidR="008A4059" w:rsidRPr="00161CD7">
        <w:rPr>
          <w:lang w:eastAsia="ru-RU"/>
        </w:rPr>
        <w:t>СП 31.13330.2012 «Водоснабжение. Наружные сети и сооружения» Актуализированная редакция СНИП 2.04.02.-84* Приказ Министерства регионального развития Российской Феде</w:t>
      </w:r>
      <w:r w:rsidR="00357C01" w:rsidRPr="00161CD7">
        <w:rPr>
          <w:lang w:eastAsia="ru-RU"/>
        </w:rPr>
        <w:t>рации от 29 декабря 2011 года №</w:t>
      </w:r>
      <w:r w:rsidR="008A4059" w:rsidRPr="00161CD7">
        <w:rPr>
          <w:lang w:eastAsia="ru-RU"/>
        </w:rPr>
        <w:t>635/14;</w:t>
      </w:r>
    </w:p>
    <w:p w:rsidR="00E404E6" w:rsidRPr="00161CD7" w:rsidRDefault="007D4DF6" w:rsidP="00D63021">
      <w:pPr>
        <w:spacing w:after="0"/>
        <w:rPr>
          <w:lang w:eastAsia="ru-RU"/>
        </w:rPr>
      </w:pPr>
      <w:r w:rsidRPr="00161CD7">
        <w:rPr>
          <w:lang w:eastAsia="ru-RU"/>
        </w:rPr>
        <w:t xml:space="preserve">- </w:t>
      </w:r>
      <w:r w:rsidR="008A4059" w:rsidRPr="00161CD7">
        <w:rPr>
          <w:lang w:eastAsia="ru-RU"/>
        </w:rPr>
        <w:t>СП 32.13330.2012 «Канализация. Наружные сети и сооружения». Актуализированная редакция СНИП 2.04.03-85* Утвержден приказом Министерства регионального развития Российской Федерации (Минре</w:t>
      </w:r>
      <w:r w:rsidR="00113977" w:rsidRPr="00161CD7">
        <w:rPr>
          <w:lang w:eastAsia="ru-RU"/>
        </w:rPr>
        <w:t xml:space="preserve">гион России) от 29 декабря 2011 </w:t>
      </w:r>
      <w:r w:rsidR="008A4059" w:rsidRPr="00161CD7">
        <w:rPr>
          <w:lang w:eastAsia="ru-RU"/>
        </w:rPr>
        <w:t>г. № 635/11 и введен</w:t>
      </w:r>
      <w:r w:rsidR="00357C01" w:rsidRPr="00161CD7">
        <w:rPr>
          <w:lang w:eastAsia="ru-RU"/>
        </w:rPr>
        <w:t xml:space="preserve"> в действие с 01 января 2013</w:t>
      </w:r>
      <w:r w:rsidR="00270538" w:rsidRPr="00161CD7">
        <w:rPr>
          <w:lang w:eastAsia="ru-RU"/>
        </w:rPr>
        <w:t>г;</w:t>
      </w:r>
    </w:p>
    <w:p w:rsidR="008A4059" w:rsidRPr="00161CD7" w:rsidRDefault="008A4059" w:rsidP="00D63021">
      <w:pPr>
        <w:spacing w:after="0"/>
        <w:rPr>
          <w:b/>
          <w:lang w:eastAsia="ru-RU"/>
        </w:rPr>
      </w:pPr>
      <w:r w:rsidRPr="00161CD7">
        <w:rPr>
          <w:b/>
          <w:lang w:eastAsia="ru-RU"/>
        </w:rPr>
        <w:t>Цели схемы</w:t>
      </w:r>
    </w:p>
    <w:p w:rsidR="008A4059" w:rsidRPr="00161CD7" w:rsidRDefault="008A4059" w:rsidP="00D63021">
      <w:pPr>
        <w:spacing w:after="0"/>
        <w:rPr>
          <w:lang w:eastAsia="ru-RU"/>
        </w:rPr>
      </w:pPr>
      <w:r w:rsidRPr="00161CD7">
        <w:rPr>
          <w:lang w:eastAsia="ru-RU"/>
        </w:rPr>
        <w:t>Целями схемы являются:</w:t>
      </w:r>
    </w:p>
    <w:p w:rsidR="008A4059" w:rsidRPr="00161CD7" w:rsidRDefault="007D4DF6" w:rsidP="00D63021">
      <w:pPr>
        <w:spacing w:after="0"/>
        <w:rPr>
          <w:lang w:eastAsia="ru-RU"/>
        </w:rPr>
      </w:pPr>
      <w:r w:rsidRPr="00161CD7">
        <w:rPr>
          <w:lang w:eastAsia="ru-RU"/>
        </w:rPr>
        <w:t xml:space="preserve">- </w:t>
      </w:r>
      <w:r w:rsidR="008A4059" w:rsidRPr="00161CD7">
        <w:rPr>
          <w:lang w:eastAsia="ru-RU"/>
        </w:rPr>
        <w:t>развитие систем централизованного водоснабжения и водоотведения для существующего и нового строительства ж</w:t>
      </w:r>
      <w:r w:rsidR="00045E4C" w:rsidRPr="00161CD7">
        <w:rPr>
          <w:lang w:eastAsia="ru-RU"/>
        </w:rPr>
        <w:t>илищного фонда в период до 2025</w:t>
      </w:r>
      <w:r w:rsidR="008A4059" w:rsidRPr="00161CD7">
        <w:rPr>
          <w:lang w:eastAsia="ru-RU"/>
        </w:rPr>
        <w:t xml:space="preserve">г. </w:t>
      </w:r>
    </w:p>
    <w:p w:rsidR="008A4059" w:rsidRPr="00161CD7" w:rsidRDefault="007D4DF6" w:rsidP="00D63021">
      <w:pPr>
        <w:spacing w:after="0"/>
        <w:rPr>
          <w:lang w:eastAsia="ru-RU"/>
        </w:rPr>
      </w:pPr>
      <w:r w:rsidRPr="00161CD7">
        <w:rPr>
          <w:lang w:eastAsia="ru-RU"/>
        </w:rPr>
        <w:lastRenderedPageBreak/>
        <w:t>-</w:t>
      </w:r>
      <w:r w:rsidR="008A4059" w:rsidRPr="00161CD7">
        <w:rPr>
          <w:lang w:eastAsia="ru-RU"/>
        </w:rPr>
        <w:t>увеличение объёмов производства коммунальной продукции, в частности, оказания услуг по водоснабжению и водоотведению при повышении качества оказания услуг, а также сохранение действующей ценовой политики;</w:t>
      </w:r>
    </w:p>
    <w:p w:rsidR="008A4059" w:rsidRPr="00161CD7" w:rsidRDefault="007D4DF6" w:rsidP="00D63021">
      <w:pPr>
        <w:spacing w:after="0"/>
        <w:rPr>
          <w:lang w:eastAsia="ru-RU"/>
        </w:rPr>
      </w:pPr>
      <w:r w:rsidRPr="00161CD7">
        <w:rPr>
          <w:lang w:eastAsia="ru-RU"/>
        </w:rPr>
        <w:t xml:space="preserve">- </w:t>
      </w:r>
      <w:r w:rsidR="008A4059" w:rsidRPr="00161CD7">
        <w:rPr>
          <w:lang w:eastAsia="ru-RU"/>
        </w:rPr>
        <w:t>улучшение работы систем</w:t>
      </w:r>
      <w:r w:rsidR="00A73350" w:rsidRPr="00161CD7">
        <w:rPr>
          <w:lang w:eastAsia="ru-RU"/>
        </w:rPr>
        <w:t xml:space="preserve"> водоснабжения и водоотведения;</w:t>
      </w:r>
    </w:p>
    <w:p w:rsidR="005B0684" w:rsidRPr="00161CD7" w:rsidRDefault="005B0684" w:rsidP="00D63021">
      <w:pPr>
        <w:spacing w:after="0"/>
        <w:rPr>
          <w:lang w:eastAsia="ru-RU"/>
        </w:rPr>
      </w:pPr>
      <w:r w:rsidRPr="00161CD7">
        <w:rPr>
          <w:lang w:eastAsia="ru-RU"/>
        </w:rPr>
        <w:t>- обеспечение населения качественной питьевой водой;</w:t>
      </w:r>
    </w:p>
    <w:p w:rsidR="003F4398" w:rsidRPr="009A24B2" w:rsidRDefault="003F4398" w:rsidP="00D63021">
      <w:pPr>
        <w:spacing w:after="0"/>
        <w:rPr>
          <w:lang w:eastAsia="ru-RU"/>
        </w:rPr>
      </w:pPr>
      <w:r w:rsidRPr="009A24B2">
        <w:rPr>
          <w:lang w:eastAsia="ru-RU"/>
        </w:rPr>
        <w:t xml:space="preserve">- обеспечение центральным водоснабжением 100% населения </w:t>
      </w:r>
      <w:r w:rsidR="00D2399E" w:rsidRPr="009A24B2">
        <w:rPr>
          <w:lang w:eastAsia="ru-RU"/>
        </w:rPr>
        <w:t>С</w:t>
      </w:r>
      <w:r w:rsidRPr="009A24B2">
        <w:rPr>
          <w:lang w:eastAsia="ru-RU"/>
        </w:rPr>
        <w:t>МО.</w:t>
      </w:r>
    </w:p>
    <w:p w:rsidR="008A4059" w:rsidRPr="009A24B2" w:rsidRDefault="008A4059" w:rsidP="00D63021">
      <w:pPr>
        <w:spacing w:after="0"/>
        <w:rPr>
          <w:b/>
          <w:lang w:eastAsia="ru-RU"/>
        </w:rPr>
      </w:pPr>
      <w:r w:rsidRPr="009A24B2">
        <w:rPr>
          <w:b/>
          <w:lang w:eastAsia="ru-RU"/>
        </w:rPr>
        <w:t>Способ достижения поставленных целей</w:t>
      </w:r>
    </w:p>
    <w:p w:rsidR="009A24B2" w:rsidRPr="001241ED" w:rsidRDefault="009A24B2" w:rsidP="009A24B2">
      <w:pPr>
        <w:spacing w:after="0"/>
        <w:rPr>
          <w:szCs w:val="28"/>
        </w:rPr>
      </w:pPr>
      <w:r w:rsidRPr="001241ED">
        <w:rPr>
          <w:lang w:eastAsia="ru-RU"/>
        </w:rPr>
        <w:t xml:space="preserve">Для достижения поставленных целей планируется реализовать </w:t>
      </w:r>
      <w:r>
        <w:rPr>
          <w:szCs w:val="28"/>
        </w:rPr>
        <w:t>мероприятия, предложенные в пояснительной записке схемы водоснабжения и водоотведения.</w:t>
      </w:r>
    </w:p>
    <w:p w:rsidR="008A4059" w:rsidRPr="009A24B2" w:rsidRDefault="008A4059" w:rsidP="00D63021">
      <w:pPr>
        <w:spacing w:after="0"/>
        <w:rPr>
          <w:b/>
          <w:lang w:eastAsia="ru-RU"/>
        </w:rPr>
      </w:pPr>
      <w:r w:rsidRPr="009A24B2">
        <w:rPr>
          <w:b/>
          <w:lang w:eastAsia="ru-RU"/>
        </w:rPr>
        <w:t>Ожидаемые результаты от реализации мероприятий схемы</w:t>
      </w:r>
    </w:p>
    <w:p w:rsidR="008A4059" w:rsidRPr="009A24B2" w:rsidRDefault="008A4059" w:rsidP="00D63021">
      <w:pPr>
        <w:spacing w:after="0"/>
        <w:rPr>
          <w:lang w:eastAsia="ru-RU"/>
        </w:rPr>
      </w:pPr>
      <w:r w:rsidRPr="009A24B2">
        <w:rPr>
          <w:lang w:eastAsia="ru-RU"/>
        </w:rPr>
        <w:t>Повышение качества предоставления коммунальных услуг.</w:t>
      </w:r>
    </w:p>
    <w:p w:rsidR="008A4059" w:rsidRPr="009A24B2" w:rsidRDefault="008A4059" w:rsidP="00D63021">
      <w:pPr>
        <w:spacing w:after="0"/>
        <w:rPr>
          <w:lang w:eastAsia="ru-RU"/>
        </w:rPr>
      </w:pPr>
      <w:r w:rsidRPr="009A24B2">
        <w:rPr>
          <w:lang w:eastAsia="ru-RU"/>
        </w:rPr>
        <w:t>Улучшение экологической ситуации на территории сельского               поселения.</w:t>
      </w:r>
    </w:p>
    <w:p w:rsidR="00D63021" w:rsidRPr="009A24B2" w:rsidRDefault="008A4059" w:rsidP="00D63021">
      <w:pPr>
        <w:spacing w:after="0"/>
        <w:rPr>
          <w:lang w:eastAsia="ru-RU"/>
        </w:rPr>
      </w:pPr>
      <w:r w:rsidRPr="009A24B2">
        <w:rPr>
          <w:lang w:eastAsia="ru-RU"/>
        </w:rPr>
        <w:t xml:space="preserve">Создание коммунальной инфраструктуры для комфортного проживания населения, а также дальнейшего развития сельского поселения. </w:t>
      </w:r>
    </w:p>
    <w:p w:rsidR="00993EB6" w:rsidRPr="009A24B2" w:rsidRDefault="00D63021" w:rsidP="00D63021">
      <w:pPr>
        <w:spacing w:after="200" w:line="276" w:lineRule="auto"/>
        <w:ind w:firstLine="0"/>
        <w:jc w:val="left"/>
        <w:rPr>
          <w:lang w:eastAsia="ru-RU"/>
        </w:rPr>
      </w:pPr>
      <w:r w:rsidRPr="009A24B2">
        <w:rPr>
          <w:lang w:eastAsia="ru-RU"/>
        </w:rPr>
        <w:br w:type="page"/>
      </w:r>
    </w:p>
    <w:p w:rsidR="00500124" w:rsidRPr="003A6304" w:rsidRDefault="008F1B77" w:rsidP="008F1B77">
      <w:pPr>
        <w:pStyle w:val="10"/>
      </w:pPr>
      <w:bookmarkStart w:id="28" w:name="_Toc392248118"/>
      <w:r w:rsidRPr="003A6304">
        <w:lastRenderedPageBreak/>
        <w:t xml:space="preserve">1 </w:t>
      </w:r>
      <w:r w:rsidR="00BD5726" w:rsidRPr="003A6304">
        <w:t>СХЕМА ВОДОСНАБЖЕНИЯ</w:t>
      </w:r>
      <w:bookmarkEnd w:id="28"/>
    </w:p>
    <w:p w:rsidR="009B62D2" w:rsidRPr="003A6304" w:rsidRDefault="00546697" w:rsidP="008F1B77">
      <w:pPr>
        <w:pStyle w:val="2"/>
        <w:numPr>
          <w:ilvl w:val="0"/>
          <w:numId w:val="0"/>
        </w:numPr>
        <w:ind w:left="709"/>
      </w:pPr>
      <w:bookmarkStart w:id="29" w:name="_Toc392248119"/>
      <w:r w:rsidRPr="003A6304">
        <w:t>1.1</w:t>
      </w:r>
      <w:r w:rsidR="00BF3366" w:rsidRPr="003A6304">
        <w:t xml:space="preserve"> Характеристика муниципального образования</w:t>
      </w:r>
      <w:bookmarkEnd w:id="29"/>
    </w:p>
    <w:p w:rsidR="00161CD7" w:rsidRDefault="00161CD7" w:rsidP="00161CD7">
      <w:pPr>
        <w:ind w:firstLine="567"/>
      </w:pPr>
      <w:r w:rsidRPr="00161CD7">
        <w:rPr>
          <w:color w:val="000000" w:themeColor="text1"/>
        </w:rPr>
        <w:t>Обильненское</w:t>
      </w:r>
      <w:r w:rsidRPr="00161CD7">
        <w:t xml:space="preserve"> СМО</w:t>
      </w:r>
      <w:r>
        <w:t xml:space="preserve"> расположено в южной части Сарпинского РМО на площади 51 390 га (13,7 % территории РМО).</w:t>
      </w:r>
    </w:p>
    <w:p w:rsidR="00161CD7" w:rsidRDefault="00161CD7" w:rsidP="00161CD7">
      <w:pPr>
        <w:ind w:firstLine="567"/>
      </w:pPr>
      <w:r>
        <w:t>Население СМО (на 01.01.2012 г.) составляет 1 179 чел. (1,18 тыс. чел.) или 9,0 % населения РМО.</w:t>
      </w:r>
    </w:p>
    <w:p w:rsidR="00161CD7" w:rsidRDefault="00161CD7" w:rsidP="00161CD7">
      <w:pPr>
        <w:ind w:firstLine="567"/>
      </w:pPr>
      <w:r>
        <w:t>Административным центом СМО являетс</w:t>
      </w:r>
      <w:r w:rsidR="0030061F">
        <w:t>я с.Обильное, с населением 117</w:t>
      </w:r>
      <w:r>
        <w:t>9 чел. (99,2% населения СМО), расположенное от центра РМО – с.Садовое на расстоянии 55 км. Одновременно, с.Обильное является главным опорным, организующим центром расселения СМО.</w:t>
      </w:r>
    </w:p>
    <w:p w:rsidR="00161CD7" w:rsidRDefault="00161CD7" w:rsidP="00161CD7">
      <w:pPr>
        <w:ind w:firstLine="567"/>
      </w:pPr>
      <w:r>
        <w:t>В границах СМО расположены два (2) СНП; вторым является п.Листа с населением - 10 чел.</w:t>
      </w:r>
    </w:p>
    <w:p w:rsidR="00161CD7" w:rsidRDefault="00161CD7" w:rsidP="00161CD7">
      <w:pPr>
        <w:ind w:firstLine="567"/>
      </w:pPr>
      <w:r>
        <w:t>Плотность населения в СМО составляет 2,3 чел./км</w:t>
      </w:r>
      <w:r>
        <w:rPr>
          <w:vertAlign w:val="superscript"/>
        </w:rPr>
        <w:t>2</w:t>
      </w:r>
      <w:r>
        <w:t xml:space="preserve"> (в РМО – 3,5 чел./км</w:t>
      </w:r>
      <w:r>
        <w:rPr>
          <w:vertAlign w:val="superscript"/>
        </w:rPr>
        <w:t>2</w:t>
      </w:r>
      <w:r>
        <w:t>).</w:t>
      </w:r>
    </w:p>
    <w:p w:rsidR="004C267E" w:rsidRPr="003A6304" w:rsidRDefault="00CB09E5" w:rsidP="00970A00">
      <w:pPr>
        <w:autoSpaceDE w:val="0"/>
        <w:autoSpaceDN w:val="0"/>
        <w:adjustRightInd w:val="0"/>
        <w:spacing w:before="240" w:after="120"/>
        <w:rPr>
          <w:rFonts w:cs="Times New Roman"/>
          <w:szCs w:val="28"/>
        </w:rPr>
      </w:pPr>
      <w:r w:rsidRPr="003A6304">
        <w:rPr>
          <w:rFonts w:cs="Times New Roman"/>
          <w:spacing w:val="26"/>
          <w:szCs w:val="18"/>
        </w:rPr>
        <w:t xml:space="preserve">Таблица </w:t>
      </w:r>
      <w:r w:rsidR="00874748" w:rsidRPr="003A6304">
        <w:rPr>
          <w:rFonts w:cs="Times New Roman"/>
          <w:spacing w:val="26"/>
          <w:szCs w:val="18"/>
        </w:rPr>
        <w:t>1</w:t>
      </w:r>
      <w:r w:rsidR="00B042FB" w:rsidRPr="003A6304">
        <w:rPr>
          <w:rFonts w:cs="Times New Roman"/>
          <w:spacing w:val="26"/>
          <w:szCs w:val="18"/>
        </w:rPr>
        <w:t>.1</w:t>
      </w:r>
      <w:r w:rsidRPr="003A6304">
        <w:rPr>
          <w:rFonts w:cs="Times New Roman"/>
          <w:spacing w:val="26"/>
          <w:szCs w:val="18"/>
        </w:rPr>
        <w:t xml:space="preserve"> -</w:t>
      </w:r>
      <w:r w:rsidR="004C267E" w:rsidRPr="003A6304">
        <w:rPr>
          <w:rFonts w:cs="Times New Roman"/>
          <w:szCs w:val="18"/>
        </w:rPr>
        <w:t xml:space="preserve"> </w:t>
      </w:r>
      <w:r w:rsidR="004C267E" w:rsidRPr="003A6304">
        <w:rPr>
          <w:rFonts w:cs="Times New Roman"/>
          <w:szCs w:val="28"/>
        </w:rPr>
        <w:t xml:space="preserve">Прогноз </w:t>
      </w:r>
      <w:r w:rsidRPr="003A6304">
        <w:rPr>
          <w:rFonts w:cs="Times New Roman"/>
          <w:szCs w:val="28"/>
        </w:rPr>
        <w:t>численности и состава населения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275"/>
        <w:gridCol w:w="1560"/>
        <w:gridCol w:w="1559"/>
        <w:gridCol w:w="1701"/>
      </w:tblGrid>
      <w:tr w:rsidR="00D50BA4" w:rsidRPr="003A6304" w:rsidTr="006B0456">
        <w:trPr>
          <w:trHeight w:val="362"/>
        </w:trPr>
        <w:tc>
          <w:tcPr>
            <w:tcW w:w="3369" w:type="dxa"/>
            <w:vMerge w:val="restart"/>
            <w:shd w:val="clear" w:color="auto" w:fill="auto"/>
            <w:vAlign w:val="bottom"/>
          </w:tcPr>
          <w:p w:rsidR="00D50BA4" w:rsidRPr="003A6304" w:rsidRDefault="00D50BA4" w:rsidP="006C6A49">
            <w:pPr>
              <w:spacing w:after="0" w:line="240" w:lineRule="auto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3A6304">
              <w:rPr>
                <w:rFonts w:cs="Times New Roman"/>
                <w:bCs/>
                <w:sz w:val="24"/>
                <w:szCs w:val="24"/>
              </w:rPr>
              <w:t>Наименование муниципального образования и населенного пункта</w:t>
            </w:r>
          </w:p>
          <w:p w:rsidR="00D50BA4" w:rsidRPr="003A6304" w:rsidRDefault="00D50BA4" w:rsidP="006C6A49">
            <w:pPr>
              <w:spacing w:after="0" w:line="240" w:lineRule="auto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  <w:p w:rsidR="00D50BA4" w:rsidRPr="003A6304" w:rsidRDefault="00D50BA4" w:rsidP="006C6A49">
            <w:pPr>
              <w:spacing w:after="0" w:line="240" w:lineRule="auto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shd w:val="clear" w:color="auto" w:fill="auto"/>
            <w:vAlign w:val="bottom"/>
          </w:tcPr>
          <w:p w:rsidR="00D50BA4" w:rsidRPr="003A6304" w:rsidRDefault="00D50BA4" w:rsidP="006C6A49">
            <w:pPr>
              <w:spacing w:after="0"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A6304">
              <w:rPr>
                <w:rFonts w:cs="Times New Roman"/>
                <w:bCs/>
                <w:sz w:val="24"/>
                <w:szCs w:val="24"/>
              </w:rPr>
              <w:t>Численность населения, чел.</w:t>
            </w:r>
          </w:p>
        </w:tc>
      </w:tr>
      <w:tr w:rsidR="00802AAD" w:rsidRPr="003A6304" w:rsidTr="006B0456">
        <w:trPr>
          <w:trHeight w:val="409"/>
        </w:trPr>
        <w:tc>
          <w:tcPr>
            <w:tcW w:w="3369" w:type="dxa"/>
            <w:vMerge/>
            <w:vAlign w:val="center"/>
          </w:tcPr>
          <w:p w:rsidR="00802AAD" w:rsidRPr="003A6304" w:rsidRDefault="00802AAD" w:rsidP="006C6A49">
            <w:pPr>
              <w:spacing w:after="0" w:line="240" w:lineRule="auto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802AAD" w:rsidRPr="003A6304" w:rsidRDefault="00802AAD" w:rsidP="006C6A49">
            <w:pPr>
              <w:spacing w:after="0"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A6304">
              <w:rPr>
                <w:rFonts w:cs="Times New Roman"/>
                <w:bCs/>
                <w:sz w:val="24"/>
                <w:szCs w:val="24"/>
              </w:rPr>
              <w:t>Отчетный период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802AAD" w:rsidRPr="003A6304" w:rsidRDefault="00802AAD" w:rsidP="006C6A49">
            <w:pPr>
              <w:spacing w:after="0"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A6304">
              <w:rPr>
                <w:rFonts w:cs="Times New Roman"/>
                <w:bCs/>
                <w:sz w:val="24"/>
                <w:szCs w:val="24"/>
              </w:rPr>
              <w:t>Период 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02AAD" w:rsidRPr="003A6304" w:rsidRDefault="00802AAD" w:rsidP="006C6A49">
            <w:pPr>
              <w:spacing w:after="0"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A6304">
              <w:rPr>
                <w:rFonts w:cs="Times New Roman"/>
                <w:bCs/>
                <w:sz w:val="24"/>
                <w:szCs w:val="24"/>
              </w:rPr>
              <w:t>Период 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02AAD" w:rsidRPr="003A6304" w:rsidRDefault="00802AAD" w:rsidP="006C6A49">
            <w:pPr>
              <w:spacing w:after="0"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A6304">
              <w:rPr>
                <w:rFonts w:cs="Times New Roman"/>
                <w:bCs/>
                <w:sz w:val="24"/>
                <w:szCs w:val="24"/>
              </w:rPr>
              <w:t>Период 3</w:t>
            </w:r>
          </w:p>
        </w:tc>
      </w:tr>
      <w:tr w:rsidR="006B0456" w:rsidRPr="003A6304" w:rsidTr="006B0456">
        <w:trPr>
          <w:trHeight w:val="463"/>
        </w:trPr>
        <w:tc>
          <w:tcPr>
            <w:tcW w:w="3369" w:type="dxa"/>
            <w:vMerge/>
            <w:vAlign w:val="center"/>
          </w:tcPr>
          <w:p w:rsidR="006B0456" w:rsidRPr="003A6304" w:rsidRDefault="006B0456" w:rsidP="006C6A49">
            <w:pPr>
              <w:spacing w:after="0" w:line="240" w:lineRule="auto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6B0456" w:rsidRPr="003A6304" w:rsidRDefault="006B0456" w:rsidP="006C6A49">
            <w:pPr>
              <w:spacing w:after="0"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A6304">
              <w:rPr>
                <w:rFonts w:cs="Times New Roman"/>
                <w:sz w:val="24"/>
                <w:szCs w:val="24"/>
              </w:rPr>
              <w:t>2013</w:t>
            </w:r>
            <w:r w:rsidR="0064468A" w:rsidRPr="003A6304">
              <w:rPr>
                <w:rFonts w:cs="Times New Roman"/>
                <w:sz w:val="24"/>
                <w:szCs w:val="24"/>
              </w:rPr>
              <w:t xml:space="preserve"> </w:t>
            </w:r>
            <w:r w:rsidRPr="003A6304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1560" w:type="dxa"/>
            <w:shd w:val="clear" w:color="auto" w:fill="auto"/>
          </w:tcPr>
          <w:p w:rsidR="006B0456" w:rsidRPr="003A6304" w:rsidRDefault="006B0456" w:rsidP="006B0456">
            <w:pPr>
              <w:spacing w:after="0"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A6304">
              <w:rPr>
                <w:rFonts w:cs="Times New Roman"/>
                <w:sz w:val="24"/>
                <w:szCs w:val="24"/>
              </w:rPr>
              <w:t>2014-2016 гг</w:t>
            </w:r>
          </w:p>
        </w:tc>
        <w:tc>
          <w:tcPr>
            <w:tcW w:w="1559" w:type="dxa"/>
            <w:shd w:val="clear" w:color="auto" w:fill="auto"/>
          </w:tcPr>
          <w:p w:rsidR="006B0456" w:rsidRPr="003A6304" w:rsidRDefault="006B0456" w:rsidP="006B0456">
            <w:pPr>
              <w:snapToGrid w:val="0"/>
              <w:spacing w:after="0"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A6304">
              <w:rPr>
                <w:rFonts w:cs="Times New Roman"/>
                <w:sz w:val="24"/>
                <w:szCs w:val="24"/>
              </w:rPr>
              <w:t>2017-2020 гг</w:t>
            </w:r>
          </w:p>
        </w:tc>
        <w:tc>
          <w:tcPr>
            <w:tcW w:w="1701" w:type="dxa"/>
            <w:shd w:val="clear" w:color="auto" w:fill="auto"/>
          </w:tcPr>
          <w:p w:rsidR="006B0456" w:rsidRPr="003A6304" w:rsidRDefault="006B0456" w:rsidP="006B0456">
            <w:pPr>
              <w:snapToGrid w:val="0"/>
              <w:spacing w:after="0"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A6304">
              <w:rPr>
                <w:rFonts w:cs="Times New Roman"/>
                <w:sz w:val="24"/>
                <w:szCs w:val="24"/>
              </w:rPr>
              <w:t>2021-2025 гг</w:t>
            </w:r>
          </w:p>
        </w:tc>
      </w:tr>
      <w:tr w:rsidR="006B0456" w:rsidRPr="003A6304" w:rsidTr="006B0456">
        <w:trPr>
          <w:trHeight w:val="70"/>
        </w:trPr>
        <w:tc>
          <w:tcPr>
            <w:tcW w:w="3369" w:type="dxa"/>
            <w:shd w:val="clear" w:color="auto" w:fill="auto"/>
            <w:vAlign w:val="bottom"/>
          </w:tcPr>
          <w:p w:rsidR="006B0456" w:rsidRPr="003A6304" w:rsidRDefault="00E8797D" w:rsidP="006C6A49">
            <w:pPr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Обильнен</w:t>
            </w:r>
            <w:r w:rsidR="0064468A" w:rsidRPr="003A6304">
              <w:rPr>
                <w:rFonts w:cs="Times New Roman"/>
                <w:sz w:val="24"/>
                <w:szCs w:val="24"/>
              </w:rPr>
              <w:t>ское сельское муниципальное образование Республики Калмыкия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0456" w:rsidRPr="003A6304" w:rsidRDefault="003A6304" w:rsidP="006C6A49">
            <w:pPr>
              <w:spacing w:after="0"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A6304">
              <w:rPr>
                <w:rFonts w:cs="Times New Roman"/>
                <w:bCs/>
                <w:sz w:val="24"/>
                <w:szCs w:val="24"/>
              </w:rPr>
              <w:t>1,178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B0456" w:rsidRPr="003A6304" w:rsidRDefault="003A6304" w:rsidP="006C6A49">
            <w:pPr>
              <w:spacing w:after="0"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A6304">
              <w:rPr>
                <w:rFonts w:cs="Times New Roman"/>
                <w:bCs/>
                <w:sz w:val="24"/>
                <w:szCs w:val="24"/>
              </w:rPr>
              <w:t>1,175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B0456" w:rsidRPr="003A6304" w:rsidRDefault="003A6304" w:rsidP="006C6A49">
            <w:pPr>
              <w:spacing w:after="0"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A6304">
              <w:rPr>
                <w:rFonts w:cs="Times New Roman"/>
                <w:bCs/>
                <w:sz w:val="24"/>
                <w:szCs w:val="24"/>
              </w:rPr>
              <w:t>1,170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B0456" w:rsidRPr="003A6304" w:rsidRDefault="003A6304" w:rsidP="003A6304">
            <w:pPr>
              <w:spacing w:after="0"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A6304">
              <w:rPr>
                <w:rFonts w:cs="Times New Roman"/>
                <w:bCs/>
                <w:sz w:val="24"/>
                <w:szCs w:val="24"/>
              </w:rPr>
              <w:t>1,160</w:t>
            </w:r>
          </w:p>
        </w:tc>
      </w:tr>
    </w:tbl>
    <w:p w:rsidR="004C267E" w:rsidRPr="00E61F6A" w:rsidRDefault="004C267E" w:rsidP="00491951">
      <w:pPr>
        <w:tabs>
          <w:tab w:val="left" w:leader="dot" w:pos="9072"/>
        </w:tabs>
        <w:spacing w:after="0"/>
        <w:ind w:firstLine="0"/>
        <w:rPr>
          <w:szCs w:val="28"/>
          <w:highlight w:val="yellow"/>
        </w:rPr>
      </w:pPr>
    </w:p>
    <w:p w:rsidR="00161CD7" w:rsidRDefault="00161CD7" w:rsidP="00161CD7">
      <w:pPr>
        <w:ind w:firstLine="567"/>
        <w:rPr>
          <w:color w:val="000000" w:themeColor="text1"/>
        </w:rPr>
      </w:pPr>
      <w:bookmarkStart w:id="30" w:name="_Toc380061525"/>
      <w:bookmarkStart w:id="31" w:name="_Toc380068625"/>
      <w:r>
        <w:rPr>
          <w:color w:val="000000" w:themeColor="text1"/>
        </w:rPr>
        <w:t>Ведущим сельскохозяйственным предприятием в СМО является СПК «Исток-1», специализирующееся на растениеводстве (основной профиль) и животноводстве. Кроме того, хозяйственную деятельность (сельскохозяйственное производство) со специализацией на животноводстве (преимущественно) и растениеводстве в СМО ведут 10 КФХ.</w:t>
      </w:r>
    </w:p>
    <w:p w:rsidR="00F71A81" w:rsidRDefault="00F71A81" w:rsidP="00F71A81">
      <w:pPr>
        <w:ind w:firstLine="567"/>
        <w:rPr>
          <w:color w:val="000000" w:themeColor="text1"/>
        </w:rPr>
      </w:pPr>
      <w:r w:rsidRPr="00843130">
        <w:rPr>
          <w:color w:val="000000" w:themeColor="text1"/>
        </w:rPr>
        <w:lastRenderedPageBreak/>
        <w:t xml:space="preserve">В настоящее время промышленные предприятия в Обильненском СМО </w:t>
      </w:r>
      <w:r w:rsidRPr="00F71A81">
        <w:rPr>
          <w:color w:val="000000" w:themeColor="text1"/>
        </w:rPr>
        <w:t>отсутствуют.</w:t>
      </w:r>
      <w:r w:rsidRPr="00843130">
        <w:rPr>
          <w:b/>
          <w:color w:val="000000" w:themeColor="text1"/>
        </w:rPr>
        <w:t xml:space="preserve"> </w:t>
      </w:r>
    </w:p>
    <w:p w:rsidR="00161CD7" w:rsidRDefault="00161CD7" w:rsidP="00161CD7">
      <w:pPr>
        <w:ind w:firstLine="567"/>
        <w:rPr>
          <w:color w:val="000000" w:themeColor="text1"/>
        </w:rPr>
      </w:pPr>
      <w:r>
        <w:rPr>
          <w:color w:val="000000" w:themeColor="text1"/>
        </w:rPr>
        <w:t>Жилищный фонд Обильненского СМО составляет 18,46 тыс. м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; жилищная обеспеченность – 15,7 м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/чел.</w:t>
      </w:r>
    </w:p>
    <w:p w:rsidR="00161CD7" w:rsidRDefault="00161CD7" w:rsidP="00161CD7">
      <w:pPr>
        <w:ind w:firstLine="567"/>
        <w:rPr>
          <w:color w:val="000000" w:themeColor="text1"/>
        </w:rPr>
      </w:pPr>
      <w:r>
        <w:rPr>
          <w:color w:val="000000" w:themeColor="text1"/>
        </w:rPr>
        <w:t>Все объекты культурно-бытового обслуживания населения расположены в с. Обильное:</w:t>
      </w:r>
    </w:p>
    <w:p w:rsidR="00161CD7" w:rsidRDefault="00161CD7" w:rsidP="00161CD7">
      <w:pPr>
        <w:pStyle w:val="a3"/>
        <w:numPr>
          <w:ilvl w:val="0"/>
          <w:numId w:val="20"/>
        </w:numPr>
        <w:spacing w:before="80"/>
        <w:contextualSpacing w:val="0"/>
        <w:rPr>
          <w:color w:val="000000" w:themeColor="text1"/>
        </w:rPr>
      </w:pPr>
      <w:r w:rsidRPr="00686CA3">
        <w:rPr>
          <w:b/>
          <w:color w:val="000000" w:themeColor="text1"/>
        </w:rPr>
        <w:t>образование:</w:t>
      </w:r>
      <w:r>
        <w:rPr>
          <w:color w:val="000000" w:themeColor="text1"/>
        </w:rPr>
        <w:t xml:space="preserve"> МОУ Обильненская средняя школа на 320 мест (118 учащихся); ДОУ отсутствуют;</w:t>
      </w:r>
    </w:p>
    <w:p w:rsidR="00161CD7" w:rsidRDefault="00161CD7" w:rsidP="00161CD7">
      <w:pPr>
        <w:pStyle w:val="a3"/>
        <w:numPr>
          <w:ilvl w:val="0"/>
          <w:numId w:val="20"/>
        </w:numPr>
        <w:spacing w:before="80"/>
        <w:contextualSpacing w:val="0"/>
        <w:rPr>
          <w:color w:val="000000" w:themeColor="text1"/>
        </w:rPr>
      </w:pPr>
      <w:r>
        <w:rPr>
          <w:b/>
          <w:color w:val="000000" w:themeColor="text1"/>
        </w:rPr>
        <w:t xml:space="preserve">здравоохранение: </w:t>
      </w:r>
      <w:r>
        <w:rPr>
          <w:color w:val="000000" w:themeColor="text1"/>
        </w:rPr>
        <w:t>АПУ – офис врача общей практики; больницы отсутствуют;</w:t>
      </w:r>
    </w:p>
    <w:p w:rsidR="00161CD7" w:rsidRDefault="00161CD7" w:rsidP="00161CD7">
      <w:pPr>
        <w:pStyle w:val="a3"/>
        <w:numPr>
          <w:ilvl w:val="0"/>
          <w:numId w:val="20"/>
        </w:numPr>
        <w:spacing w:before="80"/>
        <w:contextualSpacing w:val="0"/>
        <w:rPr>
          <w:color w:val="000000" w:themeColor="text1"/>
        </w:rPr>
      </w:pPr>
      <w:r>
        <w:rPr>
          <w:b/>
          <w:color w:val="000000" w:themeColor="text1"/>
        </w:rPr>
        <w:t>культура:</w:t>
      </w:r>
      <w:r>
        <w:rPr>
          <w:color w:val="000000" w:themeColor="text1"/>
        </w:rPr>
        <w:t xml:space="preserve"> МУК «Социально-культурный центр Обильненского СМО» (зал на 420 мест); библиотека.</w:t>
      </w:r>
    </w:p>
    <w:p w:rsidR="00C76A5E" w:rsidRPr="004F24D6" w:rsidRDefault="003635C7" w:rsidP="008F1B77">
      <w:pPr>
        <w:pStyle w:val="2"/>
        <w:numPr>
          <w:ilvl w:val="0"/>
          <w:numId w:val="0"/>
        </w:numPr>
        <w:ind w:firstLine="709"/>
      </w:pPr>
      <w:bookmarkStart w:id="32" w:name="_Toc392248120"/>
      <w:r w:rsidRPr="004F24D6">
        <w:t>1.2</w:t>
      </w:r>
      <w:r w:rsidR="00C76A5E" w:rsidRPr="004F24D6">
        <w:t xml:space="preserve"> Технико-экономическое состояние централизованных систем водоснабжения сельского поселения</w:t>
      </w:r>
      <w:bookmarkEnd w:id="30"/>
      <w:bookmarkEnd w:id="31"/>
      <w:bookmarkEnd w:id="32"/>
    </w:p>
    <w:p w:rsidR="00C76A5E" w:rsidRPr="004F24D6" w:rsidRDefault="003635C7" w:rsidP="00C76A5E">
      <w:pPr>
        <w:pStyle w:val="3"/>
        <w:numPr>
          <w:ilvl w:val="0"/>
          <w:numId w:val="0"/>
        </w:numPr>
        <w:ind w:firstLine="709"/>
      </w:pPr>
      <w:bookmarkStart w:id="33" w:name="_Toc380061526"/>
      <w:bookmarkStart w:id="34" w:name="_Toc380068626"/>
      <w:bookmarkStart w:id="35" w:name="_Toc392248121"/>
      <w:r w:rsidRPr="004F24D6">
        <w:t>1.2</w:t>
      </w:r>
      <w:r w:rsidR="00C76A5E" w:rsidRPr="004F24D6">
        <w:t xml:space="preserve">.1 Описание </w:t>
      </w:r>
      <w:r w:rsidR="00C76A5E" w:rsidRPr="004F24D6">
        <w:rPr>
          <w:rStyle w:val="af8"/>
          <w:i w:val="0"/>
          <w:iCs w:val="0"/>
          <w:color w:val="auto"/>
        </w:rPr>
        <w:t>структуры</w:t>
      </w:r>
      <w:r w:rsidR="00C76A5E" w:rsidRPr="004F24D6">
        <w:t xml:space="preserve"> водоснабжения муниципального образования</w:t>
      </w:r>
      <w:bookmarkEnd w:id="33"/>
      <w:bookmarkEnd w:id="34"/>
      <w:bookmarkEnd w:id="35"/>
    </w:p>
    <w:p w:rsidR="0067536B" w:rsidRPr="004F24D6" w:rsidRDefault="008E5951" w:rsidP="00B70768">
      <w:pPr>
        <w:pStyle w:val="31"/>
      </w:pPr>
      <w:r w:rsidRPr="004F24D6">
        <w:t xml:space="preserve">Централизованное водоснабжение в </w:t>
      </w:r>
      <w:r w:rsidR="004F24D6" w:rsidRPr="004F24D6">
        <w:t>СМО</w:t>
      </w:r>
      <w:r w:rsidRPr="004F24D6">
        <w:t xml:space="preserve"> </w:t>
      </w:r>
      <w:r w:rsidR="004F24D6" w:rsidRPr="004F24D6">
        <w:t>отсутствует</w:t>
      </w:r>
      <w:r w:rsidR="0066338F">
        <w:t>.</w:t>
      </w:r>
      <w:r w:rsidR="004F24D6" w:rsidRPr="004F24D6">
        <w:t xml:space="preserve"> </w:t>
      </w:r>
      <w:r w:rsidR="0066338F">
        <w:t xml:space="preserve">Потребность с.Обильное </w:t>
      </w:r>
      <w:r w:rsidR="00D41580">
        <w:t>в технической воде в объеме 600 м</w:t>
      </w:r>
      <w:r w:rsidR="00D41580">
        <w:rPr>
          <w:vertAlign w:val="superscript"/>
        </w:rPr>
        <w:t>3</w:t>
      </w:r>
      <w:r w:rsidR="00D41580">
        <w:t>/сут летом и 200 м</w:t>
      </w:r>
      <w:r w:rsidR="00D41580">
        <w:rPr>
          <w:vertAlign w:val="superscript"/>
        </w:rPr>
        <w:t>3</w:t>
      </w:r>
      <w:r w:rsidR="00D41580">
        <w:t>/сут - в остальное время года в настоящее время удовлетворяется работой отдельных водозаборных скважин, расположенных на значительном расстоянии по всей территории села</w:t>
      </w:r>
      <w:r w:rsidR="00D41580" w:rsidRPr="004F24D6">
        <w:t>.</w:t>
      </w:r>
      <w:r w:rsidR="00D41580">
        <w:t xml:space="preserve"> По химическому составу используемые подземные воды относятся к солоноватым, с минерализацией от 1,7 г/дм</w:t>
      </w:r>
      <w:r w:rsidR="00D41580">
        <w:rPr>
          <w:vertAlign w:val="superscript"/>
        </w:rPr>
        <w:t>3</w:t>
      </w:r>
      <w:r w:rsidR="00D41580">
        <w:t xml:space="preserve"> (скв.2028) до 3,5 г/дм</w:t>
      </w:r>
      <w:r w:rsidR="00D41580">
        <w:rPr>
          <w:vertAlign w:val="superscript"/>
        </w:rPr>
        <w:t>3</w:t>
      </w:r>
      <w:r w:rsidR="00D41580">
        <w:t xml:space="preserve"> (скв.2950). Питьевое водоснабжение осуществляется за счет подвоза воды автоводовозами</w:t>
      </w:r>
      <w:r w:rsidRPr="004F24D6">
        <w:t>.</w:t>
      </w:r>
      <w:r w:rsidR="004F24D6" w:rsidRPr="004F24D6">
        <w:t xml:space="preserve"> Централизованной канализации в СМО нет. В жилой застройке имеются дворовые уборные и выгребные ямы. </w:t>
      </w:r>
    </w:p>
    <w:p w:rsidR="00DD1004" w:rsidRPr="004F24D6" w:rsidRDefault="003635C7" w:rsidP="00DD1004">
      <w:pPr>
        <w:pStyle w:val="3"/>
        <w:numPr>
          <w:ilvl w:val="0"/>
          <w:numId w:val="0"/>
        </w:numPr>
        <w:ind w:firstLine="709"/>
      </w:pPr>
      <w:bookmarkStart w:id="36" w:name="_Toc380061527"/>
      <w:bookmarkStart w:id="37" w:name="_Toc380068627"/>
      <w:bookmarkStart w:id="38" w:name="_Toc392248122"/>
      <w:r w:rsidRPr="004F24D6">
        <w:lastRenderedPageBreak/>
        <w:t>1.2</w:t>
      </w:r>
      <w:r w:rsidR="00DD1004" w:rsidRPr="004F24D6">
        <w:t xml:space="preserve">.2 Описание территорий </w:t>
      </w:r>
      <w:r w:rsidR="000D1626" w:rsidRPr="004F24D6">
        <w:t>муниципального образования</w:t>
      </w:r>
      <w:r w:rsidR="00DD1004" w:rsidRPr="004F24D6">
        <w:t>, неохваченных централизованными системами водоснабжения</w:t>
      </w:r>
      <w:bookmarkEnd w:id="36"/>
      <w:bookmarkEnd w:id="37"/>
      <w:bookmarkEnd w:id="38"/>
    </w:p>
    <w:p w:rsidR="00DD1004" w:rsidRPr="00E61F6A" w:rsidRDefault="004F24D6" w:rsidP="00DD1004">
      <w:pPr>
        <w:pStyle w:val="a3"/>
        <w:numPr>
          <w:ilvl w:val="0"/>
          <w:numId w:val="2"/>
        </w:numPr>
        <w:spacing w:after="0"/>
        <w:ind w:left="0" w:firstLine="709"/>
        <w:rPr>
          <w:rFonts w:eastAsia="Times New Roman" w:cs="Times New Roman"/>
          <w:szCs w:val="28"/>
          <w:highlight w:val="yellow"/>
          <w:lang w:eastAsia="ru-RU"/>
        </w:rPr>
      </w:pPr>
      <w:r w:rsidRPr="004F24D6">
        <w:t>Централизованное водоснабжение в СМО отсутствует</w:t>
      </w:r>
      <w:r w:rsidR="00C115AA">
        <w:t>.</w:t>
      </w:r>
    </w:p>
    <w:p w:rsidR="00FE564D" w:rsidRPr="0066338F" w:rsidRDefault="00A10630" w:rsidP="00FE564D">
      <w:pPr>
        <w:pStyle w:val="3"/>
        <w:numPr>
          <w:ilvl w:val="0"/>
          <w:numId w:val="0"/>
        </w:numPr>
        <w:spacing w:before="0" w:after="0"/>
        <w:ind w:firstLine="709"/>
      </w:pPr>
      <w:bookmarkStart w:id="39" w:name="_Toc380061528"/>
      <w:bookmarkStart w:id="40" w:name="_Toc380412375"/>
      <w:bookmarkStart w:id="41" w:name="_Toc392248123"/>
      <w:r w:rsidRPr="0066338F">
        <w:t>1.2</w:t>
      </w:r>
      <w:r w:rsidR="00FE564D" w:rsidRPr="0066338F">
        <w:t>.3 Описание технологических зон водоснабжения</w:t>
      </w:r>
      <w:bookmarkEnd w:id="39"/>
      <w:bookmarkEnd w:id="40"/>
      <w:bookmarkEnd w:id="41"/>
    </w:p>
    <w:p w:rsidR="00DD1004" w:rsidRPr="00E61F6A" w:rsidRDefault="0066338F" w:rsidP="002C28E7">
      <w:pPr>
        <w:pStyle w:val="a3"/>
        <w:spacing w:after="0"/>
        <w:ind w:left="0"/>
        <w:rPr>
          <w:highlight w:val="yellow"/>
          <w:lang w:eastAsia="ru-RU"/>
        </w:rPr>
      </w:pPr>
      <w:r w:rsidRPr="004F24D6">
        <w:t>Централизованное водоснабжение в СМО отсутствует</w:t>
      </w:r>
      <w:r w:rsidR="00023ED7">
        <w:t>.</w:t>
      </w:r>
    </w:p>
    <w:p w:rsidR="002C28E7" w:rsidRPr="00023ED7" w:rsidRDefault="003635C7" w:rsidP="002C28E7">
      <w:pPr>
        <w:pStyle w:val="3"/>
        <w:numPr>
          <w:ilvl w:val="0"/>
          <w:numId w:val="0"/>
        </w:numPr>
        <w:ind w:firstLine="709"/>
      </w:pPr>
      <w:bookmarkStart w:id="42" w:name="_Toc380061529"/>
      <w:bookmarkStart w:id="43" w:name="_Toc380068629"/>
      <w:bookmarkStart w:id="44" w:name="_Toc392248124"/>
      <w:r w:rsidRPr="00023ED7">
        <w:t>1.2</w:t>
      </w:r>
      <w:r w:rsidR="002C28E7" w:rsidRPr="00023ED7">
        <w:t>.4 Описание состояния существующих источников водоснабжения и водозаборных сооружений</w:t>
      </w:r>
      <w:bookmarkEnd w:id="42"/>
      <w:bookmarkEnd w:id="43"/>
      <w:bookmarkEnd w:id="44"/>
    </w:p>
    <w:p w:rsidR="00023ED7" w:rsidRPr="009B5544" w:rsidRDefault="00023ED7" w:rsidP="00023ED7">
      <w:pPr>
        <w:pStyle w:val="a3"/>
        <w:spacing w:after="0"/>
        <w:ind w:left="0"/>
        <w:rPr>
          <w:lang w:eastAsia="ru-RU"/>
        </w:rPr>
      </w:pPr>
      <w:bookmarkStart w:id="45" w:name="_Toc380061530"/>
      <w:bookmarkStart w:id="46" w:name="_Toc380068630"/>
      <w:r w:rsidRPr="009B5544">
        <w:t>Централизованное водоснабжение в СМО отсутствует.</w:t>
      </w:r>
    </w:p>
    <w:p w:rsidR="00E76953" w:rsidRPr="00023ED7" w:rsidRDefault="003635C7" w:rsidP="00E76953">
      <w:pPr>
        <w:pStyle w:val="3"/>
        <w:numPr>
          <w:ilvl w:val="0"/>
          <w:numId w:val="0"/>
        </w:numPr>
        <w:ind w:firstLine="709"/>
      </w:pPr>
      <w:bookmarkStart w:id="47" w:name="_Toc392248125"/>
      <w:r w:rsidRPr="00023ED7">
        <w:t>1.2</w:t>
      </w:r>
      <w:r w:rsidR="00E76953" w:rsidRPr="00023ED7">
        <w:t>.5 Описание существующих сооружений очистки и подготовки воды</w:t>
      </w:r>
      <w:bookmarkEnd w:id="45"/>
      <w:bookmarkEnd w:id="46"/>
      <w:bookmarkEnd w:id="47"/>
    </w:p>
    <w:p w:rsidR="00C32265" w:rsidRPr="00023ED7" w:rsidRDefault="00E76953" w:rsidP="00BE4CBB">
      <w:pPr>
        <w:keepNext/>
        <w:keepLines/>
        <w:spacing w:after="0"/>
        <w:contextualSpacing/>
        <w:rPr>
          <w:rFonts w:eastAsia="Times New Roman" w:cs="Times New Roman"/>
          <w:bCs/>
          <w:szCs w:val="28"/>
          <w:lang w:eastAsia="ru-RU"/>
        </w:rPr>
      </w:pPr>
      <w:r w:rsidRPr="00023ED7">
        <w:rPr>
          <w:rFonts w:eastAsia="Times New Roman" w:cs="Times New Roman"/>
          <w:bCs/>
          <w:szCs w:val="28"/>
          <w:lang w:eastAsia="ru-RU"/>
        </w:rPr>
        <w:t xml:space="preserve">Сооружения очистки и подготовки воды в </w:t>
      </w:r>
      <w:r w:rsidR="00090477" w:rsidRPr="00023ED7">
        <w:rPr>
          <w:rFonts w:eastAsia="Times New Roman" w:cs="Times New Roman"/>
          <w:bCs/>
          <w:szCs w:val="28"/>
          <w:lang w:eastAsia="ru-RU"/>
        </w:rPr>
        <w:t>СМО</w:t>
      </w:r>
      <w:r w:rsidRPr="00023ED7">
        <w:rPr>
          <w:rFonts w:eastAsia="Times New Roman" w:cs="Times New Roman"/>
          <w:bCs/>
          <w:szCs w:val="28"/>
          <w:lang w:eastAsia="ru-RU"/>
        </w:rPr>
        <w:t xml:space="preserve"> отсутствуют.</w:t>
      </w:r>
      <w:r w:rsidR="00BE4CBB" w:rsidRPr="00023ED7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E76953" w:rsidRPr="00023ED7" w:rsidRDefault="003635C7" w:rsidP="00E76953">
      <w:pPr>
        <w:pStyle w:val="3"/>
        <w:numPr>
          <w:ilvl w:val="0"/>
          <w:numId w:val="0"/>
        </w:numPr>
        <w:ind w:firstLine="709"/>
        <w:rPr>
          <w:lang w:eastAsia="ru-RU"/>
        </w:rPr>
      </w:pPr>
      <w:bookmarkStart w:id="48" w:name="_Toc380061531"/>
      <w:bookmarkStart w:id="49" w:name="_Toc380412378"/>
      <w:bookmarkStart w:id="50" w:name="_Toc392248126"/>
      <w:r w:rsidRPr="00023ED7">
        <w:t>1.2</w:t>
      </w:r>
      <w:r w:rsidR="00E76953" w:rsidRPr="00023ED7">
        <w:t xml:space="preserve">.6 Описание состояния и функционирования существующих </w:t>
      </w:r>
      <w:r w:rsidR="00E76953" w:rsidRPr="00023ED7">
        <w:rPr>
          <w:lang w:eastAsia="ru-RU"/>
        </w:rPr>
        <w:t>насосных станций</w:t>
      </w:r>
      <w:bookmarkEnd w:id="48"/>
      <w:bookmarkEnd w:id="49"/>
      <w:bookmarkEnd w:id="50"/>
    </w:p>
    <w:p w:rsidR="00023ED7" w:rsidRPr="00E61F6A" w:rsidRDefault="00023ED7" w:rsidP="00023ED7">
      <w:pPr>
        <w:pStyle w:val="a3"/>
        <w:spacing w:after="0"/>
        <w:ind w:left="0"/>
        <w:rPr>
          <w:highlight w:val="yellow"/>
          <w:lang w:eastAsia="ru-RU"/>
        </w:rPr>
      </w:pPr>
      <w:bookmarkStart w:id="51" w:name="_Toc380061532"/>
      <w:bookmarkStart w:id="52" w:name="_Toc380068632"/>
      <w:r w:rsidRPr="004F24D6">
        <w:t>Централизованное водоснабжение в СМО отсутствует</w:t>
      </w:r>
      <w:r>
        <w:t>.</w:t>
      </w:r>
    </w:p>
    <w:p w:rsidR="00E76953" w:rsidRPr="00023ED7" w:rsidRDefault="003635C7" w:rsidP="00E76953">
      <w:pPr>
        <w:pStyle w:val="3"/>
        <w:numPr>
          <w:ilvl w:val="0"/>
          <w:numId w:val="0"/>
        </w:numPr>
        <w:ind w:firstLine="709"/>
      </w:pPr>
      <w:bookmarkStart w:id="53" w:name="_Toc392248127"/>
      <w:r w:rsidRPr="00023ED7">
        <w:rPr>
          <w:iCs/>
        </w:rPr>
        <w:t>1.2</w:t>
      </w:r>
      <w:r w:rsidR="00E76953" w:rsidRPr="00023ED7">
        <w:rPr>
          <w:iCs/>
        </w:rPr>
        <w:t>.7</w:t>
      </w:r>
      <w:r w:rsidR="00E76953" w:rsidRPr="00023ED7">
        <w:rPr>
          <w:lang w:eastAsia="ru-RU"/>
        </w:rPr>
        <w:t xml:space="preserve"> </w:t>
      </w:r>
      <w:r w:rsidR="00E76953" w:rsidRPr="00023ED7">
        <w:t>Описание состояния и функционирования водопроводных сетей систем водоснабжения</w:t>
      </w:r>
      <w:bookmarkEnd w:id="51"/>
      <w:bookmarkEnd w:id="52"/>
      <w:bookmarkEnd w:id="53"/>
    </w:p>
    <w:p w:rsidR="00E76953" w:rsidRPr="00E61F6A" w:rsidRDefault="00AA73C5" w:rsidP="00023ED7">
      <w:pPr>
        <w:pStyle w:val="1"/>
        <w:numPr>
          <w:ilvl w:val="0"/>
          <w:numId w:val="0"/>
        </w:numPr>
        <w:spacing w:line="360" w:lineRule="auto"/>
        <w:ind w:firstLine="709"/>
        <w:contextualSpacing w:val="0"/>
        <w:rPr>
          <w:highlight w:val="yellow"/>
        </w:rPr>
      </w:pPr>
      <w:r>
        <w:t>Протяженность существующих водопроводных сетей в с.Обильное составляет 13 км. На текущий момент существующая водопроводная сеть</w:t>
      </w:r>
      <w:r w:rsidR="008721C6">
        <w:t xml:space="preserve"> имеет износ 100 % и</w:t>
      </w:r>
      <w:r>
        <w:t xml:space="preserve"> является недействующей</w:t>
      </w:r>
      <w:r w:rsidR="00023ED7">
        <w:t>.</w:t>
      </w:r>
      <w:r w:rsidR="008721C6">
        <w:t xml:space="preserve"> </w:t>
      </w:r>
    </w:p>
    <w:p w:rsidR="00131C51" w:rsidRPr="00AA73C5" w:rsidRDefault="003635C7" w:rsidP="00131C51">
      <w:pPr>
        <w:pStyle w:val="3"/>
        <w:numPr>
          <w:ilvl w:val="0"/>
          <w:numId w:val="0"/>
        </w:numPr>
        <w:ind w:firstLine="709"/>
      </w:pPr>
      <w:bookmarkStart w:id="54" w:name="_Toc380061533"/>
      <w:bookmarkStart w:id="55" w:name="_Toc380412380"/>
      <w:bookmarkStart w:id="56" w:name="_Toc392248128"/>
      <w:r w:rsidRPr="00AA73C5">
        <w:t>1.2</w:t>
      </w:r>
      <w:r w:rsidR="00131C51" w:rsidRPr="00AA73C5">
        <w:t>.8 Описание существующих технических и технологических проблем в водоснабжении муниципального образования</w:t>
      </w:r>
      <w:bookmarkEnd w:id="54"/>
      <w:bookmarkEnd w:id="55"/>
      <w:bookmarkEnd w:id="56"/>
    </w:p>
    <w:p w:rsidR="00023ED7" w:rsidRPr="00AA73C5" w:rsidRDefault="00AA73C5" w:rsidP="00DE4249">
      <w:pPr>
        <w:pStyle w:val="a3"/>
        <w:spacing w:after="0"/>
        <w:ind w:left="0"/>
        <w:rPr>
          <w:lang w:eastAsia="ru-RU"/>
        </w:rPr>
      </w:pPr>
      <w:r w:rsidRPr="00AA73C5">
        <w:rPr>
          <w:lang w:eastAsia="ru-RU"/>
        </w:rPr>
        <w:t xml:space="preserve">1. </w:t>
      </w:r>
      <w:r w:rsidR="00023ED7" w:rsidRPr="00AA73C5">
        <w:rPr>
          <w:lang w:eastAsia="ru-RU"/>
        </w:rPr>
        <w:t>Необходимо строительство нового водозабора на разведанном месторождении питьевых подземных вод с качеством воды, соответствующим требованиям СанПиН 2.1.1074-01 «Питьевая вода».</w:t>
      </w:r>
    </w:p>
    <w:p w:rsidR="00131C51" w:rsidRPr="00AA73C5" w:rsidRDefault="00AA73C5" w:rsidP="00DE4249">
      <w:pPr>
        <w:pStyle w:val="a3"/>
        <w:spacing w:after="0"/>
        <w:ind w:left="0"/>
        <w:rPr>
          <w:lang w:eastAsia="ru-RU"/>
        </w:rPr>
      </w:pPr>
      <w:r w:rsidRPr="00AA73C5">
        <w:rPr>
          <w:lang w:eastAsia="ru-RU"/>
        </w:rPr>
        <w:lastRenderedPageBreak/>
        <w:t xml:space="preserve">2. </w:t>
      </w:r>
      <w:r w:rsidR="00023ED7" w:rsidRPr="00AA73C5">
        <w:rPr>
          <w:lang w:eastAsia="ru-RU"/>
        </w:rPr>
        <w:t>Требуется реконструкция</w:t>
      </w:r>
      <w:r w:rsidRPr="00AA73C5">
        <w:rPr>
          <w:lang w:eastAsia="ru-RU"/>
        </w:rPr>
        <w:t xml:space="preserve"> старых и прокладка новых</w:t>
      </w:r>
      <w:r w:rsidR="00023ED7" w:rsidRPr="00AA73C5">
        <w:rPr>
          <w:lang w:eastAsia="ru-RU"/>
        </w:rPr>
        <w:t xml:space="preserve"> водопроводных сетей</w:t>
      </w:r>
      <w:r w:rsidRPr="00AA73C5">
        <w:rPr>
          <w:lang w:eastAsia="ru-RU"/>
        </w:rPr>
        <w:t>.</w:t>
      </w:r>
    </w:p>
    <w:p w:rsidR="00235B97" w:rsidRPr="004C6ED4" w:rsidRDefault="003635C7" w:rsidP="00235B97">
      <w:pPr>
        <w:pStyle w:val="2"/>
        <w:numPr>
          <w:ilvl w:val="0"/>
          <w:numId w:val="0"/>
        </w:numPr>
        <w:ind w:left="709"/>
      </w:pPr>
      <w:bookmarkStart w:id="57" w:name="_Toc380061534"/>
      <w:bookmarkStart w:id="58" w:name="_Toc380068634"/>
      <w:bookmarkStart w:id="59" w:name="_Toc392248129"/>
      <w:r w:rsidRPr="004C6ED4">
        <w:t>1.3</w:t>
      </w:r>
      <w:r w:rsidR="00235B97" w:rsidRPr="004C6ED4">
        <w:t xml:space="preserve"> Баланс водоснабжения и потребления воды</w:t>
      </w:r>
      <w:bookmarkEnd w:id="57"/>
      <w:bookmarkEnd w:id="58"/>
      <w:bookmarkEnd w:id="59"/>
    </w:p>
    <w:p w:rsidR="00235B97" w:rsidRPr="004C6ED4" w:rsidRDefault="003635C7" w:rsidP="00235B97">
      <w:pPr>
        <w:pStyle w:val="3"/>
        <w:numPr>
          <w:ilvl w:val="0"/>
          <w:numId w:val="0"/>
        </w:numPr>
        <w:ind w:left="709"/>
      </w:pPr>
      <w:bookmarkStart w:id="60" w:name="_Toc380061535"/>
      <w:bookmarkStart w:id="61" w:name="_Toc380068635"/>
      <w:bookmarkStart w:id="62" w:name="_Toc392248130"/>
      <w:r w:rsidRPr="004C6ED4">
        <w:t>1.3</w:t>
      </w:r>
      <w:r w:rsidR="00235B97" w:rsidRPr="004C6ED4">
        <w:t>.1 Общий баланс подачи и реализации воды</w:t>
      </w:r>
      <w:bookmarkEnd w:id="60"/>
      <w:bookmarkEnd w:id="61"/>
      <w:bookmarkEnd w:id="62"/>
    </w:p>
    <w:p w:rsidR="004C6ED4" w:rsidRPr="00E61F6A" w:rsidRDefault="004C6ED4" w:rsidP="004C6ED4">
      <w:pPr>
        <w:pStyle w:val="a3"/>
        <w:spacing w:after="0"/>
        <w:ind w:left="0"/>
        <w:rPr>
          <w:highlight w:val="yellow"/>
          <w:lang w:eastAsia="ru-RU"/>
        </w:rPr>
      </w:pPr>
      <w:bookmarkStart w:id="63" w:name="_Toc380061536"/>
      <w:bookmarkStart w:id="64" w:name="_Toc380412383"/>
      <w:r w:rsidRPr="004F24D6">
        <w:t>Централизованное водоснабжение в СМО отсутствует</w:t>
      </w:r>
      <w:r>
        <w:t>.</w:t>
      </w:r>
    </w:p>
    <w:p w:rsidR="00235B97" w:rsidRPr="004C6ED4" w:rsidRDefault="003635C7" w:rsidP="00235B97">
      <w:pPr>
        <w:pStyle w:val="3"/>
        <w:numPr>
          <w:ilvl w:val="0"/>
          <w:numId w:val="0"/>
        </w:numPr>
        <w:ind w:firstLine="709"/>
      </w:pPr>
      <w:bookmarkStart w:id="65" w:name="_Toc392248131"/>
      <w:r w:rsidRPr="004C6ED4">
        <w:t>1.3</w:t>
      </w:r>
      <w:r w:rsidR="00235B97" w:rsidRPr="004C6ED4">
        <w:t>.2 Территориальный баланс подачи воды по технологическим зонам водоснабжения</w:t>
      </w:r>
      <w:bookmarkEnd w:id="63"/>
      <w:bookmarkEnd w:id="64"/>
      <w:bookmarkEnd w:id="65"/>
    </w:p>
    <w:p w:rsidR="004C6ED4" w:rsidRPr="00E61F6A" w:rsidRDefault="004C6ED4" w:rsidP="004C6ED4">
      <w:pPr>
        <w:pStyle w:val="a3"/>
        <w:spacing w:after="0"/>
        <w:ind w:left="0"/>
        <w:rPr>
          <w:highlight w:val="yellow"/>
          <w:lang w:eastAsia="ru-RU"/>
        </w:rPr>
      </w:pPr>
      <w:bookmarkStart w:id="66" w:name="_Toc380061537"/>
      <w:bookmarkStart w:id="67" w:name="_Toc380412384"/>
      <w:r w:rsidRPr="004F24D6">
        <w:t>Централизованное водоснабжение в СМО отсутствует</w:t>
      </w:r>
      <w:r>
        <w:t>.</w:t>
      </w:r>
    </w:p>
    <w:p w:rsidR="00B46FF3" w:rsidRPr="00E61F6A" w:rsidRDefault="003635C7" w:rsidP="00B46FF3">
      <w:pPr>
        <w:pStyle w:val="3"/>
        <w:numPr>
          <w:ilvl w:val="0"/>
          <w:numId w:val="0"/>
        </w:numPr>
        <w:ind w:firstLine="709"/>
        <w:rPr>
          <w:highlight w:val="yellow"/>
        </w:rPr>
      </w:pPr>
      <w:bookmarkStart w:id="68" w:name="_Toc392248132"/>
      <w:r w:rsidRPr="004C6ED4">
        <w:rPr>
          <w:iCs/>
        </w:rPr>
        <w:t>1.3</w:t>
      </w:r>
      <w:r w:rsidR="00B46FF3" w:rsidRPr="004C6ED4">
        <w:rPr>
          <w:iCs/>
        </w:rPr>
        <w:t xml:space="preserve">.3 </w:t>
      </w:r>
      <w:r w:rsidR="00B46FF3" w:rsidRPr="004C6ED4">
        <w:t>Структурный водный баланс реализации воды по группам потребителей</w:t>
      </w:r>
      <w:bookmarkEnd w:id="66"/>
      <w:bookmarkEnd w:id="67"/>
      <w:bookmarkEnd w:id="68"/>
    </w:p>
    <w:p w:rsidR="004C6ED4" w:rsidRPr="00E61F6A" w:rsidRDefault="004C6ED4" w:rsidP="004C6ED4">
      <w:pPr>
        <w:pStyle w:val="a3"/>
        <w:spacing w:after="0"/>
        <w:ind w:left="0"/>
        <w:rPr>
          <w:highlight w:val="yellow"/>
          <w:lang w:eastAsia="ru-RU"/>
        </w:rPr>
      </w:pPr>
      <w:bookmarkStart w:id="69" w:name="_Toc380061538"/>
      <w:bookmarkStart w:id="70" w:name="_Toc380068638"/>
      <w:r w:rsidRPr="004F24D6">
        <w:t>Централизованное водоснабжение в СМО отсутствует</w:t>
      </w:r>
      <w:r>
        <w:t>.</w:t>
      </w:r>
    </w:p>
    <w:p w:rsidR="005C2E61" w:rsidRPr="004C6ED4" w:rsidRDefault="003635C7" w:rsidP="005C2E61">
      <w:pPr>
        <w:pStyle w:val="3"/>
        <w:numPr>
          <w:ilvl w:val="0"/>
          <w:numId w:val="0"/>
        </w:numPr>
        <w:ind w:firstLine="709"/>
      </w:pPr>
      <w:bookmarkStart w:id="71" w:name="_Toc392248133"/>
      <w:r w:rsidRPr="004C6ED4">
        <w:t>1.3</w:t>
      </w:r>
      <w:r w:rsidR="005C2E61" w:rsidRPr="004C6ED4">
        <w:t>.4 Сведения о фактическом потреблении воды</w:t>
      </w:r>
      <w:bookmarkEnd w:id="69"/>
      <w:bookmarkEnd w:id="70"/>
      <w:bookmarkEnd w:id="71"/>
    </w:p>
    <w:p w:rsidR="004C6ED4" w:rsidRPr="00E61F6A" w:rsidRDefault="004C6ED4" w:rsidP="004C6ED4">
      <w:pPr>
        <w:pStyle w:val="a3"/>
        <w:spacing w:after="0"/>
        <w:ind w:left="0"/>
        <w:rPr>
          <w:highlight w:val="yellow"/>
          <w:lang w:eastAsia="ru-RU"/>
        </w:rPr>
      </w:pPr>
      <w:r w:rsidRPr="004F24D6">
        <w:t>Централизованное водоснабжение в СМО отсутствует</w:t>
      </w:r>
      <w:r>
        <w:t>.</w:t>
      </w:r>
    </w:p>
    <w:p w:rsidR="005C2E61" w:rsidRPr="004C6ED4" w:rsidRDefault="003635C7" w:rsidP="005C2E61">
      <w:pPr>
        <w:pStyle w:val="3"/>
        <w:numPr>
          <w:ilvl w:val="0"/>
          <w:numId w:val="0"/>
        </w:numPr>
        <w:ind w:firstLine="709"/>
        <w:rPr>
          <w:bCs/>
        </w:rPr>
      </w:pPr>
      <w:bookmarkStart w:id="72" w:name="_Toc392248134"/>
      <w:r w:rsidRPr="004C6ED4">
        <w:t>1.3</w:t>
      </w:r>
      <w:r w:rsidR="005C2E61" w:rsidRPr="004C6ED4">
        <w:t>.5</w:t>
      </w:r>
      <w:r w:rsidR="005C2E61" w:rsidRPr="004C6ED4">
        <w:rPr>
          <w:sz w:val="24"/>
        </w:rPr>
        <w:t xml:space="preserve"> </w:t>
      </w:r>
      <w:r w:rsidR="005C2E61" w:rsidRPr="004C6ED4">
        <w:t>Описание системы коммерческого приборного учета воды, отпущенной из сетей абонентам и анализ планов по установке приборов учета</w:t>
      </w:r>
      <w:bookmarkEnd w:id="72"/>
    </w:p>
    <w:p w:rsidR="005C2E61" w:rsidRPr="004C6ED4" w:rsidRDefault="005C2E61" w:rsidP="005C2E61">
      <w:pPr>
        <w:keepNext/>
        <w:keepLines/>
        <w:spacing w:after="0"/>
        <w:contextualSpacing/>
        <w:rPr>
          <w:rFonts w:eastAsia="Times New Roman" w:cs="Times New Roman"/>
          <w:bCs/>
          <w:szCs w:val="28"/>
          <w:lang w:eastAsia="ru-RU"/>
        </w:rPr>
      </w:pPr>
      <w:r w:rsidRPr="004C6ED4">
        <w:rPr>
          <w:rFonts w:eastAsia="Times New Roman" w:cs="Times New Roman"/>
          <w:bCs/>
          <w:szCs w:val="28"/>
          <w:lang w:eastAsia="ru-RU"/>
        </w:rPr>
        <w:t>Приборы коммерч</w:t>
      </w:r>
      <w:r w:rsidR="009C2B58" w:rsidRPr="004C6ED4">
        <w:rPr>
          <w:rFonts w:eastAsia="Times New Roman" w:cs="Times New Roman"/>
          <w:bCs/>
          <w:szCs w:val="28"/>
          <w:lang w:eastAsia="ru-RU"/>
        </w:rPr>
        <w:t xml:space="preserve">еского учета воды </w:t>
      </w:r>
      <w:r w:rsidR="004C6ED4" w:rsidRPr="004C6ED4">
        <w:rPr>
          <w:rFonts w:eastAsia="Times New Roman" w:cs="Times New Roman"/>
          <w:bCs/>
          <w:szCs w:val="28"/>
          <w:lang w:eastAsia="ru-RU"/>
        </w:rPr>
        <w:t>в СМО не установлены.</w:t>
      </w:r>
    </w:p>
    <w:p w:rsidR="00117737" w:rsidRPr="004C6ED4" w:rsidRDefault="003635C7" w:rsidP="005C2E61">
      <w:pPr>
        <w:pStyle w:val="3"/>
        <w:numPr>
          <w:ilvl w:val="0"/>
          <w:numId w:val="0"/>
        </w:numPr>
        <w:ind w:firstLine="709"/>
      </w:pPr>
      <w:bookmarkStart w:id="73" w:name="_Toc380061540"/>
      <w:bookmarkStart w:id="74" w:name="_Toc380068640"/>
      <w:bookmarkStart w:id="75" w:name="_Toc392248135"/>
      <w:r w:rsidRPr="004C6ED4">
        <w:t>1.3</w:t>
      </w:r>
      <w:r w:rsidR="005C2E61" w:rsidRPr="004C6ED4">
        <w:t>.6 Анализ резервов и дефицитов производственных мощностей системы водоснабжения</w:t>
      </w:r>
      <w:bookmarkEnd w:id="73"/>
      <w:bookmarkEnd w:id="74"/>
      <w:bookmarkEnd w:id="75"/>
    </w:p>
    <w:p w:rsidR="004C6ED4" w:rsidRPr="009B5544" w:rsidRDefault="004C6ED4" w:rsidP="004C6ED4">
      <w:pPr>
        <w:pStyle w:val="a3"/>
        <w:spacing w:after="0"/>
        <w:ind w:left="0"/>
        <w:rPr>
          <w:lang w:eastAsia="ru-RU"/>
        </w:rPr>
      </w:pPr>
      <w:bookmarkStart w:id="76" w:name="_Toc380061541"/>
      <w:bookmarkStart w:id="77" w:name="_Toc380068641"/>
      <w:r w:rsidRPr="009B5544">
        <w:t>Централизованное водоснабжение в СМО отсутствует.</w:t>
      </w:r>
    </w:p>
    <w:p w:rsidR="005C2E61" w:rsidRPr="004C6ED4" w:rsidRDefault="003635C7" w:rsidP="005C2E61">
      <w:pPr>
        <w:pStyle w:val="3"/>
        <w:numPr>
          <w:ilvl w:val="0"/>
          <w:numId w:val="0"/>
        </w:numPr>
        <w:ind w:left="709"/>
      </w:pPr>
      <w:bookmarkStart w:id="78" w:name="_Toc392248136"/>
      <w:r w:rsidRPr="004C6ED4">
        <w:t>1.3</w:t>
      </w:r>
      <w:r w:rsidR="005C2E61" w:rsidRPr="004C6ED4">
        <w:t>.7  Прогнозные балансы потребления воды</w:t>
      </w:r>
      <w:bookmarkEnd w:id="76"/>
      <w:bookmarkEnd w:id="77"/>
      <w:bookmarkEnd w:id="78"/>
    </w:p>
    <w:p w:rsidR="00F104C6" w:rsidRDefault="00F104C6" w:rsidP="00F104C6">
      <w:pPr>
        <w:spacing w:after="0"/>
        <w:rPr>
          <w:lang w:eastAsia="ru-RU"/>
        </w:rPr>
      </w:pPr>
      <w:bookmarkStart w:id="79" w:name="_Toc380061543"/>
      <w:bookmarkStart w:id="80" w:name="_Toc380068643"/>
      <w:r w:rsidRPr="003070EF">
        <w:rPr>
          <w:lang w:eastAsia="ru-RU"/>
        </w:rPr>
        <w:t xml:space="preserve">Сведения о фактическом и ожидаемом потреблении воды, начиная с 2013 года по 2025 </w:t>
      </w:r>
      <w:r>
        <w:rPr>
          <w:lang w:eastAsia="ru-RU"/>
        </w:rPr>
        <w:t>год, представлены в таблице 1.2</w:t>
      </w:r>
      <w:r w:rsidRPr="003070EF">
        <w:rPr>
          <w:lang w:eastAsia="ru-RU"/>
        </w:rPr>
        <w:t xml:space="preserve">. </w:t>
      </w:r>
    </w:p>
    <w:tbl>
      <w:tblPr>
        <w:tblStyle w:val="af2"/>
        <w:tblW w:w="9889" w:type="dxa"/>
        <w:tblLayout w:type="fixed"/>
        <w:tblLook w:val="04A0"/>
      </w:tblPr>
      <w:tblGrid>
        <w:gridCol w:w="1951"/>
        <w:gridCol w:w="992"/>
        <w:gridCol w:w="993"/>
        <w:gridCol w:w="992"/>
        <w:gridCol w:w="992"/>
        <w:gridCol w:w="992"/>
        <w:gridCol w:w="993"/>
        <w:gridCol w:w="992"/>
        <w:gridCol w:w="992"/>
      </w:tblGrid>
      <w:tr w:rsidR="00F104C6" w:rsidTr="009A24B2">
        <w:trPr>
          <w:trHeight w:val="820"/>
          <w:tblHeader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Default="00F104C6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Наименование </w:t>
            </w:r>
          </w:p>
          <w:p w:rsidR="00F104C6" w:rsidRDefault="00F104C6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расхода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Default="00F104C6" w:rsidP="009A24B2">
            <w:pPr>
              <w:keepNext/>
              <w:keepLines/>
              <w:spacing w:after="0" w:line="240" w:lineRule="auto"/>
              <w:ind w:firstLine="0"/>
              <w:contextualSpacing/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 xml:space="preserve">Существующее положение </w:t>
            </w:r>
          </w:p>
          <w:p w:rsidR="00F104C6" w:rsidRDefault="00F104C6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>2013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Default="00F104C6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>Первый этап 2014- 2016гг.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Default="00F104C6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>Второй этап 2017- 2020гг.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C6" w:rsidRDefault="00F104C6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>Третий этап 2021- 2025гг.</w:t>
            </w:r>
          </w:p>
        </w:tc>
      </w:tr>
      <w:tr w:rsidR="00F104C6" w:rsidTr="009A24B2">
        <w:trPr>
          <w:trHeight w:val="268"/>
          <w:tblHeader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4C6" w:rsidRDefault="00F104C6" w:rsidP="009A24B2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Default="00F104C6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noProof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>Годовое потребление, м</w:t>
            </w:r>
            <w:r>
              <w:rPr>
                <w:rFonts w:eastAsia="Times New Roman" w:cs="Times New Roman"/>
                <w:bCs/>
                <w:noProof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Default="00F104C6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>Среднесуточное, м</w:t>
            </w:r>
            <w:r>
              <w:rPr>
                <w:rFonts w:eastAsia="Times New Roman" w:cs="Times New Roman"/>
                <w:bCs/>
                <w:noProof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>/сут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Default="00F104C6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>Годовое потребление, м</w:t>
            </w:r>
            <w:r>
              <w:rPr>
                <w:rFonts w:eastAsia="Times New Roman" w:cs="Times New Roman"/>
                <w:bCs/>
                <w:noProof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Default="00F104C6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>Среднесуточное, м</w:t>
            </w:r>
            <w:r>
              <w:rPr>
                <w:rFonts w:eastAsia="Times New Roman" w:cs="Times New Roman"/>
                <w:bCs/>
                <w:noProof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>/сут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Default="00F104C6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>Годовое потребление, м</w:t>
            </w:r>
            <w:r>
              <w:rPr>
                <w:rFonts w:eastAsia="Times New Roman" w:cs="Times New Roman"/>
                <w:bCs/>
                <w:noProof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Default="00F104C6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>Среднесуточное, м</w:t>
            </w:r>
            <w:r>
              <w:rPr>
                <w:rFonts w:eastAsia="Times New Roman" w:cs="Times New Roman"/>
                <w:bCs/>
                <w:noProof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>/сут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C6" w:rsidRDefault="00F104C6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>Годовое потребление, м</w:t>
            </w:r>
            <w:r>
              <w:rPr>
                <w:rFonts w:eastAsia="Times New Roman" w:cs="Times New Roman"/>
                <w:bCs/>
                <w:noProof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C6" w:rsidRDefault="00F104C6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>Среднесуточное, м</w:t>
            </w:r>
            <w:r>
              <w:rPr>
                <w:rFonts w:eastAsia="Times New Roman" w:cs="Times New Roman"/>
                <w:bCs/>
                <w:noProof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eastAsia="Times New Roman" w:cs="Times New Roman"/>
                <w:bCs/>
                <w:noProof/>
                <w:sz w:val="20"/>
                <w:szCs w:val="20"/>
                <w:lang w:eastAsia="ru-RU"/>
              </w:rPr>
              <w:t>/сут</w:t>
            </w:r>
          </w:p>
        </w:tc>
      </w:tr>
      <w:tr w:rsidR="00B7512F" w:rsidTr="009A24B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2F" w:rsidRPr="00D872E2" w:rsidRDefault="00B7512F" w:rsidP="00F104C6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D872E2">
              <w:rPr>
                <w:rFonts w:cs="Times New Roman"/>
                <w:bCs/>
                <w:iCs/>
                <w:sz w:val="20"/>
                <w:szCs w:val="20"/>
              </w:rPr>
              <w:t xml:space="preserve">с. 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Обильное</w:t>
            </w:r>
            <w:r w:rsidRPr="00D872E2">
              <w:rPr>
                <w:rFonts w:cs="Times New Roman"/>
                <w:sz w:val="20"/>
                <w:szCs w:val="20"/>
              </w:rPr>
              <w:t>, реализовано 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12F" w:rsidRPr="00D872E2" w:rsidRDefault="00B7512F" w:rsidP="009A24B2">
            <w:pPr>
              <w:pStyle w:val="a5"/>
              <w:ind w:firstLine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12F" w:rsidRDefault="00B7512F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512F" w:rsidRPr="00B7512F" w:rsidRDefault="00B7512F" w:rsidP="009A24B2">
            <w:pPr>
              <w:spacing w:after="0"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7512F">
              <w:rPr>
                <w:rFonts w:cs="Times New Roman"/>
                <w:bCs/>
                <w:sz w:val="20"/>
                <w:szCs w:val="20"/>
              </w:rPr>
              <w:t>157388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512F" w:rsidRPr="00B7512F" w:rsidRDefault="00B7512F" w:rsidP="009A24B2">
            <w:pPr>
              <w:spacing w:after="0"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7512F">
              <w:rPr>
                <w:rFonts w:cs="Times New Roman"/>
                <w:bCs/>
                <w:sz w:val="20"/>
                <w:szCs w:val="20"/>
              </w:rPr>
              <w:t>432,74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512F" w:rsidRPr="00B7512F" w:rsidRDefault="00B7512F" w:rsidP="009A24B2">
            <w:pPr>
              <w:spacing w:after="0"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7512F">
              <w:rPr>
                <w:rFonts w:cs="Times New Roman"/>
                <w:bCs/>
                <w:sz w:val="20"/>
                <w:szCs w:val="20"/>
              </w:rPr>
              <w:t>156726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12F" w:rsidRPr="00B7512F" w:rsidRDefault="00B7512F" w:rsidP="009A24B2">
            <w:pPr>
              <w:spacing w:after="0"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7512F">
              <w:rPr>
                <w:rFonts w:cs="Times New Roman"/>
                <w:bCs/>
                <w:sz w:val="20"/>
                <w:szCs w:val="20"/>
              </w:rPr>
              <w:t>430,92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2F" w:rsidRDefault="00B7512F" w:rsidP="009A24B2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  <w:p w:rsidR="00B7512F" w:rsidRDefault="00B7512F" w:rsidP="009A24B2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  <w:p w:rsidR="00B7512F" w:rsidRPr="00B7512F" w:rsidRDefault="00B7512F" w:rsidP="009A24B2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B7512F">
              <w:rPr>
                <w:rFonts w:cs="Times New Roman"/>
                <w:color w:val="000000"/>
                <w:sz w:val="20"/>
                <w:szCs w:val="20"/>
              </w:rPr>
              <w:t>155398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2F" w:rsidRDefault="00B7512F" w:rsidP="00B7512F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</w:p>
          <w:p w:rsidR="00B7512F" w:rsidRDefault="00B7512F" w:rsidP="00B7512F">
            <w:pPr>
              <w:spacing w:after="0" w:line="240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</w:p>
          <w:p w:rsidR="00B7512F" w:rsidRPr="00B7512F" w:rsidRDefault="00B7512F" w:rsidP="00B7512F">
            <w:pPr>
              <w:spacing w:after="0" w:line="240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B7512F">
              <w:rPr>
                <w:rFonts w:cs="Times New Roman"/>
                <w:color w:val="000000"/>
                <w:sz w:val="20"/>
                <w:szCs w:val="20"/>
              </w:rPr>
              <w:t>427,29</w:t>
            </w:r>
          </w:p>
        </w:tc>
      </w:tr>
      <w:tr w:rsidR="00F104C6" w:rsidTr="009A24B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4C6" w:rsidRPr="00D872E2" w:rsidRDefault="00F104C6" w:rsidP="009A24B2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D872E2">
              <w:rPr>
                <w:rFonts w:cs="Times New Roman"/>
                <w:sz w:val="20"/>
                <w:szCs w:val="20"/>
              </w:rPr>
              <w:t xml:space="preserve">        - население</w:t>
            </w:r>
            <w:r>
              <w:rPr>
                <w:rFonts w:cs="Times New Roman"/>
                <w:sz w:val="20"/>
                <w:szCs w:val="20"/>
              </w:rPr>
              <w:t xml:space="preserve"> (питьевой воды)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Pr="00D872E2" w:rsidRDefault="00F104C6" w:rsidP="009A24B2">
            <w:pPr>
              <w:pStyle w:val="a5"/>
              <w:ind w:firstLine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Default="00F104C6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Pr="003C7C21" w:rsidRDefault="00B7512F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47176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Pr="003C7C21" w:rsidRDefault="00B7512F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129,25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Pr="003C7C21" w:rsidRDefault="00B7512F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46976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Pr="003C7C21" w:rsidRDefault="00B7512F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128,7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C6" w:rsidRPr="003C7C21" w:rsidRDefault="00B7512F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46574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C6" w:rsidRPr="003C7C21" w:rsidRDefault="00B7512F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127,6</w:t>
            </w:r>
          </w:p>
        </w:tc>
      </w:tr>
      <w:tr w:rsidR="00F104C6" w:rsidTr="009A24B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4C6" w:rsidRPr="00D872E2" w:rsidRDefault="00F104C6" w:rsidP="00F104C6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D872E2">
              <w:rPr>
                <w:rFonts w:cs="Times New Roman"/>
                <w:sz w:val="20"/>
                <w:szCs w:val="20"/>
              </w:rPr>
              <w:t xml:space="preserve">        - </w:t>
            </w:r>
            <w:r>
              <w:rPr>
                <w:rFonts w:cs="Times New Roman"/>
                <w:sz w:val="20"/>
                <w:szCs w:val="20"/>
              </w:rPr>
              <w:t>технической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Pr="00D872E2" w:rsidRDefault="00F104C6" w:rsidP="00F104C6">
            <w:pPr>
              <w:pStyle w:val="a5"/>
              <w:ind w:firstLine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Default="00F104C6" w:rsidP="009A24B2">
            <w:pPr>
              <w:tabs>
                <w:tab w:val="left" w:pos="255"/>
                <w:tab w:val="center" w:pos="459"/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Pr="003C7C21" w:rsidRDefault="00C31D60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108722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Pr="003C7C21" w:rsidRDefault="00C31D60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297,87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Pr="003C7C21" w:rsidRDefault="00C31D60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108260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4C6" w:rsidRPr="003C7C21" w:rsidRDefault="00C31D60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C6" w:rsidRPr="003C7C21" w:rsidRDefault="00C31D60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107334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C6" w:rsidRPr="003C7C21" w:rsidRDefault="00C31D60" w:rsidP="00C31D60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left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294,07</w:t>
            </w:r>
          </w:p>
        </w:tc>
      </w:tr>
      <w:tr w:rsidR="0030061F" w:rsidTr="009A24B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61F" w:rsidRPr="00D872E2" w:rsidRDefault="0030061F" w:rsidP="009A24B2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D872E2">
              <w:rPr>
                <w:rFonts w:cs="Times New Roman"/>
                <w:sz w:val="20"/>
                <w:szCs w:val="20"/>
              </w:rPr>
              <w:t xml:space="preserve">        - </w:t>
            </w:r>
            <w:r w:rsidRPr="00F104C6">
              <w:rPr>
                <w:color w:val="000000" w:themeColor="text1"/>
                <w:sz w:val="20"/>
                <w:szCs w:val="20"/>
              </w:rPr>
              <w:t>МОУ Обильненская средняя школа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1F" w:rsidRPr="00D872E2" w:rsidRDefault="0030061F" w:rsidP="009A24B2">
            <w:pPr>
              <w:pStyle w:val="a5"/>
              <w:ind w:firstLine="0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1F" w:rsidRDefault="0030061F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1F" w:rsidRPr="003C7C21" w:rsidRDefault="0030061F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1F" w:rsidRPr="003C7C21" w:rsidRDefault="0030061F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1F" w:rsidRPr="003C7C21" w:rsidRDefault="0030061F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1F" w:rsidRPr="003C7C21" w:rsidRDefault="0030061F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1F" w:rsidRPr="003C7C21" w:rsidRDefault="0030061F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1F" w:rsidRPr="003C7C21" w:rsidRDefault="0030061F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5,51</w:t>
            </w:r>
          </w:p>
        </w:tc>
      </w:tr>
      <w:tr w:rsidR="004E4F11" w:rsidTr="009A24B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F11" w:rsidRPr="00F104C6" w:rsidRDefault="004E4F11" w:rsidP="009A24B2">
            <w:pPr>
              <w:spacing w:after="0"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104C6">
              <w:rPr>
                <w:rFonts w:cs="Times New Roman"/>
                <w:sz w:val="20"/>
                <w:szCs w:val="20"/>
              </w:rPr>
              <w:t xml:space="preserve">        - </w:t>
            </w:r>
            <w:r w:rsidRPr="00F104C6">
              <w:rPr>
                <w:color w:val="000000" w:themeColor="text1"/>
                <w:sz w:val="20"/>
                <w:szCs w:val="20"/>
              </w:rPr>
              <w:t>МУК «Социально-культурный центр Обильненского СМО»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F11" w:rsidRPr="00D872E2" w:rsidRDefault="004E4F11" w:rsidP="009A24B2">
            <w:pPr>
              <w:pStyle w:val="a5"/>
              <w:ind w:firstLine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F11" w:rsidRDefault="004E4F11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F11" w:rsidRPr="003C7C21" w:rsidRDefault="004E4F11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F11" w:rsidRPr="003C7C21" w:rsidRDefault="004E4F11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F11" w:rsidRPr="003C7C21" w:rsidRDefault="004E4F11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F11" w:rsidRPr="003C7C21" w:rsidRDefault="004E4F11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F11" w:rsidRPr="003C7C21" w:rsidRDefault="004E4F11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F11" w:rsidRPr="003C7C21" w:rsidRDefault="004E4F11" w:rsidP="009A24B2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0,11</w:t>
            </w:r>
          </w:p>
        </w:tc>
      </w:tr>
    </w:tbl>
    <w:p w:rsidR="00F104C6" w:rsidRDefault="00F104C6" w:rsidP="00F104C6">
      <w:pPr>
        <w:spacing w:after="0"/>
        <w:rPr>
          <w:lang w:eastAsia="ru-RU"/>
        </w:rPr>
      </w:pPr>
    </w:p>
    <w:p w:rsidR="00886D87" w:rsidRPr="004C6ED4" w:rsidRDefault="003635C7" w:rsidP="00886D87">
      <w:pPr>
        <w:pStyle w:val="3"/>
        <w:numPr>
          <w:ilvl w:val="0"/>
          <w:numId w:val="0"/>
        </w:numPr>
        <w:ind w:left="709"/>
      </w:pPr>
      <w:bookmarkStart w:id="81" w:name="_Toc392248137"/>
      <w:r w:rsidRPr="004C6ED4">
        <w:t>1.3</w:t>
      </w:r>
      <w:r w:rsidR="00886D87" w:rsidRPr="004C6ED4">
        <w:t>.8</w:t>
      </w:r>
      <w:r w:rsidR="00886D87" w:rsidRPr="004C6ED4">
        <w:rPr>
          <w:sz w:val="24"/>
        </w:rPr>
        <w:t xml:space="preserve"> </w:t>
      </w:r>
      <w:r w:rsidR="00886D87" w:rsidRPr="004C6ED4">
        <w:t>Оценка расходов воды на водоснабжение по типам абонентов</w:t>
      </w:r>
      <w:bookmarkEnd w:id="79"/>
      <w:bookmarkEnd w:id="80"/>
      <w:bookmarkEnd w:id="81"/>
    </w:p>
    <w:p w:rsidR="004C6ED4" w:rsidRPr="00E61F6A" w:rsidRDefault="004C6ED4" w:rsidP="004C6ED4">
      <w:pPr>
        <w:pStyle w:val="a3"/>
        <w:spacing w:after="0"/>
        <w:ind w:left="0"/>
        <w:rPr>
          <w:highlight w:val="yellow"/>
          <w:lang w:eastAsia="ru-RU"/>
        </w:rPr>
      </w:pPr>
      <w:bookmarkStart w:id="82" w:name="_Toc380061544"/>
      <w:bookmarkStart w:id="83" w:name="_Toc380068644"/>
      <w:r w:rsidRPr="004F24D6">
        <w:t>Централизованное водоснабжение в СМО отсутствует</w:t>
      </w:r>
      <w:r>
        <w:t>.</w:t>
      </w:r>
    </w:p>
    <w:p w:rsidR="00D74C2D" w:rsidRPr="004C6ED4" w:rsidRDefault="003635C7" w:rsidP="00D74C2D">
      <w:pPr>
        <w:pStyle w:val="3"/>
        <w:numPr>
          <w:ilvl w:val="0"/>
          <w:numId w:val="0"/>
        </w:numPr>
        <w:ind w:firstLine="709"/>
      </w:pPr>
      <w:bookmarkStart w:id="84" w:name="_Toc392248138"/>
      <w:r w:rsidRPr="004C6ED4">
        <w:t>1.3</w:t>
      </w:r>
      <w:r w:rsidR="00D74C2D" w:rsidRPr="004C6ED4">
        <w:t>.9 Сведения о фактических и планируемых потерях воды при ее транспортировке</w:t>
      </w:r>
      <w:bookmarkEnd w:id="82"/>
      <w:bookmarkEnd w:id="83"/>
      <w:bookmarkEnd w:id="84"/>
    </w:p>
    <w:p w:rsidR="004C6ED4" w:rsidRPr="00E61F6A" w:rsidRDefault="004C6ED4" w:rsidP="004C6ED4">
      <w:pPr>
        <w:pStyle w:val="a3"/>
        <w:spacing w:after="0"/>
        <w:ind w:left="0"/>
        <w:rPr>
          <w:highlight w:val="yellow"/>
          <w:lang w:eastAsia="ru-RU"/>
        </w:rPr>
      </w:pPr>
      <w:bookmarkStart w:id="85" w:name="_Toc380061545"/>
      <w:bookmarkStart w:id="86" w:name="_Toc380068645"/>
      <w:r w:rsidRPr="004F24D6">
        <w:t>Централизованное водоснабжение в СМО отсутствует</w:t>
      </w:r>
      <w:r>
        <w:t>.</w:t>
      </w:r>
    </w:p>
    <w:p w:rsidR="00D74C2D" w:rsidRPr="004C6ED4" w:rsidRDefault="003635C7" w:rsidP="00D74C2D">
      <w:pPr>
        <w:pStyle w:val="3"/>
        <w:numPr>
          <w:ilvl w:val="0"/>
          <w:numId w:val="0"/>
        </w:numPr>
        <w:ind w:left="709"/>
      </w:pPr>
      <w:bookmarkStart w:id="87" w:name="_Toc392248139"/>
      <w:r w:rsidRPr="004C6ED4">
        <w:t>1.3</w:t>
      </w:r>
      <w:r w:rsidR="00D74C2D" w:rsidRPr="004C6ED4">
        <w:t>.10 Перспективные водные балансы</w:t>
      </w:r>
      <w:bookmarkEnd w:id="85"/>
      <w:bookmarkEnd w:id="86"/>
      <w:bookmarkEnd w:id="87"/>
      <w:r w:rsidR="00D74C2D" w:rsidRPr="004C6ED4">
        <w:t xml:space="preserve"> </w:t>
      </w:r>
    </w:p>
    <w:p w:rsidR="004C6ED4" w:rsidRPr="00E61F6A" w:rsidRDefault="00B7512F" w:rsidP="004C6ED4">
      <w:pPr>
        <w:pStyle w:val="a3"/>
        <w:spacing w:after="0"/>
        <w:ind w:left="0"/>
        <w:rPr>
          <w:highlight w:val="yellow"/>
          <w:lang w:eastAsia="ru-RU"/>
        </w:rPr>
      </w:pPr>
      <w:bookmarkStart w:id="88" w:name="_Toc380061546"/>
      <w:bookmarkStart w:id="89" w:name="_Toc380068646"/>
      <w:r>
        <w:t>Перспективные водные балансы приведены в таблице 1.2.</w:t>
      </w:r>
    </w:p>
    <w:p w:rsidR="00D74C2D" w:rsidRPr="005C4D55" w:rsidRDefault="003635C7" w:rsidP="00D74C2D">
      <w:pPr>
        <w:pStyle w:val="3"/>
        <w:numPr>
          <w:ilvl w:val="0"/>
          <w:numId w:val="0"/>
        </w:numPr>
        <w:ind w:firstLine="709"/>
      </w:pPr>
      <w:bookmarkStart w:id="90" w:name="_Toc392248140"/>
      <w:r w:rsidRPr="005C4D55">
        <w:t>1.3</w:t>
      </w:r>
      <w:r w:rsidR="00617754" w:rsidRPr="005C4D55">
        <w:t xml:space="preserve">.11 </w:t>
      </w:r>
      <w:r w:rsidR="00D74C2D" w:rsidRPr="005C4D55">
        <w:t>Расчет требуемой мощности водозаборных и очистных сооружений исходя из данных о перспективном потреблении воды и величины неучтенных расходов и потерь воды при ее транспортировке</w:t>
      </w:r>
      <w:bookmarkEnd w:id="88"/>
      <w:bookmarkEnd w:id="89"/>
      <w:bookmarkEnd w:id="90"/>
    </w:p>
    <w:p w:rsidR="00B70768" w:rsidRPr="00EC0CBE" w:rsidRDefault="00B70768" w:rsidP="00B70768">
      <w:pPr>
        <w:pStyle w:val="31"/>
      </w:pPr>
      <w:r>
        <w:rPr>
          <w:rFonts w:eastAsia="Times New Roman" w:cs="Times New Roman"/>
          <w:bCs/>
          <w:lang w:eastAsia="ru-RU"/>
        </w:rPr>
        <w:t xml:space="preserve">В с.Обильное  на первый период 2014-2016 гг. планируется </w:t>
      </w:r>
      <w:r>
        <w:t>Строительство и ввод в эксплуатацию артезианской скважины и разводящих сетей. Согласно перспективному потреблению (таблица 1.2)</w:t>
      </w:r>
      <w:r>
        <w:rPr>
          <w:rFonts w:eastAsia="Times New Roman" w:cs="Times New Roman"/>
          <w:bCs/>
          <w:lang w:eastAsia="ru-RU"/>
        </w:rPr>
        <w:t xml:space="preserve"> насосная станция в с.Обильное должна поднимать свыше </w:t>
      </w:r>
      <w:r w:rsidR="005C4D55">
        <w:rPr>
          <w:rFonts w:eastAsia="Times New Roman" w:cs="Times New Roman"/>
          <w:bCs/>
          <w:lang w:eastAsia="ru-RU"/>
        </w:rPr>
        <w:t>40</w:t>
      </w:r>
      <w:r>
        <w:rPr>
          <w:rFonts w:eastAsia="Times New Roman" w:cs="Times New Roman"/>
          <w:bCs/>
          <w:lang w:eastAsia="ru-RU"/>
        </w:rPr>
        <w:t xml:space="preserve"> м</w:t>
      </w:r>
      <w:r>
        <w:rPr>
          <w:rFonts w:eastAsia="Times New Roman" w:cs="Times New Roman"/>
          <w:bCs/>
          <w:vertAlign w:val="superscript"/>
          <w:lang w:eastAsia="ru-RU"/>
        </w:rPr>
        <w:t>3</w:t>
      </w:r>
      <w:r>
        <w:rPr>
          <w:rFonts w:eastAsia="Times New Roman" w:cs="Times New Roman"/>
          <w:bCs/>
          <w:lang w:eastAsia="ru-RU"/>
        </w:rPr>
        <w:t xml:space="preserve"> воды в час. </w:t>
      </w:r>
    </w:p>
    <w:p w:rsidR="00FD525B" w:rsidRPr="00352C5F" w:rsidRDefault="003635C7" w:rsidP="008F1B77">
      <w:pPr>
        <w:pStyle w:val="2"/>
        <w:numPr>
          <w:ilvl w:val="0"/>
          <w:numId w:val="0"/>
        </w:numPr>
        <w:ind w:firstLine="709"/>
      </w:pPr>
      <w:bookmarkStart w:id="91" w:name="_Toc392248141"/>
      <w:r w:rsidRPr="00352C5F">
        <w:lastRenderedPageBreak/>
        <w:t>1.4</w:t>
      </w:r>
      <w:r w:rsidR="000A242C" w:rsidRPr="00352C5F">
        <w:t xml:space="preserve"> </w:t>
      </w:r>
      <w:r w:rsidR="008E7716" w:rsidRPr="00352C5F">
        <w:t>Предложения по строительств</w:t>
      </w:r>
      <w:r w:rsidR="00816B47" w:rsidRPr="00352C5F">
        <w:t xml:space="preserve">у, реконструкции и модернизации </w:t>
      </w:r>
      <w:r w:rsidR="008E7716" w:rsidRPr="00352C5F">
        <w:t>объектов системы водоснабжения</w:t>
      </w:r>
      <w:bookmarkEnd w:id="91"/>
    </w:p>
    <w:p w:rsidR="00CA7C9D" w:rsidRDefault="00CA7C9D" w:rsidP="00CA7C9D">
      <w:pPr>
        <w:rPr>
          <w:lang w:eastAsia="ru-RU"/>
        </w:rPr>
      </w:pPr>
      <w:r w:rsidRPr="00641B14">
        <w:rPr>
          <w:lang w:eastAsia="ru-RU"/>
        </w:rPr>
        <w:t xml:space="preserve">Реализация </w:t>
      </w:r>
      <w:r>
        <w:rPr>
          <w:lang w:eastAsia="ru-RU"/>
        </w:rPr>
        <w:t>данного мероприятия, планируется</w:t>
      </w:r>
      <w:r w:rsidRPr="00641B14">
        <w:rPr>
          <w:lang w:eastAsia="ru-RU"/>
        </w:rPr>
        <w:t xml:space="preserve"> на первый период </w:t>
      </w:r>
      <w:r>
        <w:rPr>
          <w:lang w:eastAsia="ru-RU"/>
        </w:rPr>
        <w:t xml:space="preserve"> 2014-2016гг.:</w:t>
      </w:r>
    </w:p>
    <w:p w:rsidR="00CA7C9D" w:rsidRDefault="00CA7C9D" w:rsidP="00CA7C9D">
      <w:pPr>
        <w:rPr>
          <w:lang w:eastAsia="ru-RU"/>
        </w:rPr>
      </w:pPr>
      <w:r>
        <w:rPr>
          <w:lang w:eastAsia="ru-RU"/>
        </w:rPr>
        <w:t>- Строительство новой артезианской скважины в с.Обильное;</w:t>
      </w:r>
    </w:p>
    <w:p w:rsidR="00CA7C9D" w:rsidRPr="004C174E" w:rsidRDefault="00CA7C9D" w:rsidP="00CA7C9D">
      <w:pPr>
        <w:rPr>
          <w:lang w:eastAsia="ru-RU"/>
        </w:rPr>
      </w:pPr>
      <w:r>
        <w:rPr>
          <w:lang w:eastAsia="ru-RU"/>
        </w:rPr>
        <w:t>- Строительство новой водонапорной башни в с.Обильное.</w:t>
      </w:r>
    </w:p>
    <w:p w:rsidR="00C470E7" w:rsidRPr="00352C5F" w:rsidRDefault="003635C7" w:rsidP="008F1B77">
      <w:pPr>
        <w:pStyle w:val="2"/>
        <w:numPr>
          <w:ilvl w:val="0"/>
          <w:numId w:val="0"/>
        </w:numPr>
        <w:ind w:firstLine="709"/>
      </w:pPr>
      <w:bookmarkStart w:id="92" w:name="_Toc392248142"/>
      <w:r w:rsidRPr="00352C5F">
        <w:t>1.5</w:t>
      </w:r>
      <w:r w:rsidR="00C470E7" w:rsidRPr="00352C5F">
        <w:t xml:space="preserve"> Предложения по строительству, реконструкции и модернизации линейных объектов централизованных систем водоснабжения</w:t>
      </w:r>
      <w:bookmarkEnd w:id="92"/>
    </w:p>
    <w:p w:rsidR="00D368D0" w:rsidRDefault="00D368D0" w:rsidP="00D368D0">
      <w:pPr>
        <w:spacing w:after="0"/>
      </w:pPr>
      <w:r>
        <w:t xml:space="preserve">Согласно муниципальной программе </w:t>
      </w:r>
      <w:r>
        <w:rPr>
          <w:rFonts w:eastAsia="Times New Roman" w:cs="Times New Roman"/>
          <w:bCs/>
          <w:szCs w:val="28"/>
          <w:lang w:eastAsia="ru-RU"/>
        </w:rPr>
        <w:t>«Устойчивое развитие сельских территорий на 2014-2017 годы и на период до 2020 года Сарпинского районного муниципального образования Республики Калмыкия</w:t>
      </w:r>
      <w:r>
        <w:t>» в с.Обильное планируется провести следующие мероприятия</w:t>
      </w:r>
      <w:r w:rsidRPr="00FE5EAA">
        <w:t xml:space="preserve"> </w:t>
      </w:r>
      <w:r w:rsidRPr="008A2ABC">
        <w:t>по строительству, реконструкции и модернизации линейных объектов центра</w:t>
      </w:r>
      <w:r>
        <w:t>лизованных систем водоснабжения:</w:t>
      </w:r>
    </w:p>
    <w:p w:rsidR="00D368D0" w:rsidRPr="004C174E" w:rsidRDefault="00D368D0" w:rsidP="00352C5F">
      <w:pPr>
        <w:rPr>
          <w:lang w:eastAsia="ru-RU"/>
        </w:rPr>
      </w:pPr>
      <w:r w:rsidRPr="004C174E">
        <w:rPr>
          <w:szCs w:val="28"/>
          <w:lang w:eastAsia="ru-RU"/>
        </w:rPr>
        <w:t xml:space="preserve">- </w:t>
      </w:r>
      <w:r w:rsidRPr="00D368D0">
        <w:rPr>
          <w:bCs/>
          <w:szCs w:val="28"/>
        </w:rPr>
        <w:t>строительство (ремонт) распределительных водопроводов</w:t>
      </w:r>
      <w:r>
        <w:rPr>
          <w:bCs/>
          <w:szCs w:val="28"/>
        </w:rPr>
        <w:t xml:space="preserve"> протяженностью 13,6</w:t>
      </w:r>
      <w:r w:rsidRPr="004C174E">
        <w:rPr>
          <w:bCs/>
          <w:szCs w:val="28"/>
        </w:rPr>
        <w:t xml:space="preserve"> км</w:t>
      </w:r>
      <w:r>
        <w:rPr>
          <w:lang w:eastAsia="ru-RU"/>
        </w:rPr>
        <w:t>.</w:t>
      </w:r>
      <w:r w:rsidR="00352C5F" w:rsidRPr="00352C5F">
        <w:rPr>
          <w:lang w:eastAsia="ru-RU"/>
        </w:rPr>
        <w:t xml:space="preserve"> </w:t>
      </w:r>
      <w:r w:rsidR="00352C5F" w:rsidRPr="00641B14">
        <w:rPr>
          <w:lang w:eastAsia="ru-RU"/>
        </w:rPr>
        <w:t xml:space="preserve">Реализация </w:t>
      </w:r>
      <w:r w:rsidR="00352C5F">
        <w:rPr>
          <w:lang w:eastAsia="ru-RU"/>
        </w:rPr>
        <w:t>данного мероприятия, планируется</w:t>
      </w:r>
      <w:r w:rsidR="00352C5F" w:rsidRPr="00641B14">
        <w:rPr>
          <w:lang w:eastAsia="ru-RU"/>
        </w:rPr>
        <w:t xml:space="preserve"> на первый период </w:t>
      </w:r>
      <w:r w:rsidR="00352C5F">
        <w:rPr>
          <w:lang w:eastAsia="ru-RU"/>
        </w:rPr>
        <w:t xml:space="preserve"> 2014-2016гг.</w:t>
      </w:r>
    </w:p>
    <w:p w:rsidR="00C470E7" w:rsidRPr="0095502B" w:rsidRDefault="003635C7" w:rsidP="00C470E7">
      <w:pPr>
        <w:pStyle w:val="2"/>
        <w:numPr>
          <w:ilvl w:val="0"/>
          <w:numId w:val="0"/>
        </w:numPr>
        <w:ind w:firstLine="709"/>
      </w:pPr>
      <w:bookmarkStart w:id="93" w:name="_Toc392248143"/>
      <w:r w:rsidRPr="0095502B">
        <w:t>1.6</w:t>
      </w:r>
      <w:r w:rsidR="00C470E7" w:rsidRPr="0095502B">
        <w:t xml:space="preserve"> Экологические аспекты мероприятий по строительству и    реконструкции объектов централизованной системы водоснабжения</w:t>
      </w:r>
      <w:bookmarkEnd w:id="93"/>
    </w:p>
    <w:p w:rsidR="00C470E7" w:rsidRPr="0095502B" w:rsidRDefault="00641B14" w:rsidP="00267927">
      <w:pPr>
        <w:pStyle w:val="a3"/>
        <w:spacing w:after="0"/>
        <w:ind w:left="0"/>
      </w:pPr>
      <w:r w:rsidRPr="0095502B">
        <w:t>М</w:t>
      </w:r>
      <w:r w:rsidR="00C470E7" w:rsidRPr="0095502B">
        <w:t>ероприятиям по охране окружающей среды и здоровья населения</w:t>
      </w:r>
      <w:r w:rsidRPr="0095502B">
        <w:t xml:space="preserve"> не планируются</w:t>
      </w:r>
      <w:r w:rsidR="00C470E7" w:rsidRPr="0095502B">
        <w:t xml:space="preserve">. </w:t>
      </w:r>
    </w:p>
    <w:p w:rsidR="00AF4361" w:rsidRPr="0095502B" w:rsidRDefault="003635C7" w:rsidP="008F1B77">
      <w:pPr>
        <w:pStyle w:val="2"/>
        <w:numPr>
          <w:ilvl w:val="0"/>
          <w:numId w:val="0"/>
        </w:numPr>
        <w:ind w:firstLine="709"/>
        <w:rPr>
          <w:color w:val="FF0000"/>
          <w:lang w:eastAsia="ru-RU"/>
        </w:rPr>
      </w:pPr>
      <w:bookmarkStart w:id="94" w:name="_Toc392248144"/>
      <w:r w:rsidRPr="0095502B">
        <w:rPr>
          <w:szCs w:val="28"/>
        </w:rPr>
        <w:lastRenderedPageBreak/>
        <w:t>1.7</w:t>
      </w:r>
      <w:r w:rsidR="00617754" w:rsidRPr="0095502B">
        <w:rPr>
          <w:szCs w:val="28"/>
        </w:rPr>
        <w:t xml:space="preserve"> </w:t>
      </w:r>
      <w:r w:rsidR="002878CA" w:rsidRPr="0095502B">
        <w:t>Оценка капитальных вложений в новое строительство, реконструкцию и мод</w:t>
      </w:r>
      <w:r w:rsidR="002878CA" w:rsidRPr="0095502B">
        <w:rPr>
          <w:rStyle w:val="20"/>
        </w:rPr>
        <w:t>е</w:t>
      </w:r>
      <w:r w:rsidR="002878CA" w:rsidRPr="0095502B">
        <w:t>рнизацию объектов централизованных систем водоснабжения</w:t>
      </w:r>
      <w:bookmarkEnd w:id="94"/>
    </w:p>
    <w:p w:rsidR="00890314" w:rsidRPr="0095502B" w:rsidRDefault="00B37847" w:rsidP="00970A00">
      <w:pPr>
        <w:spacing w:before="240" w:after="120"/>
      </w:pPr>
      <w:r w:rsidRPr="0095502B">
        <w:rPr>
          <w:spacing w:val="26"/>
        </w:rPr>
        <w:t>Таблица</w:t>
      </w:r>
      <w:r w:rsidR="00042EAD" w:rsidRPr="0095502B">
        <w:rPr>
          <w:spacing w:val="26"/>
        </w:rPr>
        <w:t xml:space="preserve"> 1.11</w:t>
      </w:r>
      <w:r w:rsidR="00890314" w:rsidRPr="0095502B">
        <w:t xml:space="preserve"> - Оценка капитальных вложений в новое строительство, </w:t>
      </w:r>
      <w:r w:rsidR="00890314" w:rsidRPr="0095502B">
        <w:rPr>
          <w:rFonts w:eastAsia="Times New Roman"/>
          <w:lang w:eastAsia="ru-RU"/>
        </w:rPr>
        <w:t>реконструкцию объектов централизованных систем водоснабжения</w:t>
      </w:r>
      <w:r w:rsidR="00890314" w:rsidRPr="0095502B">
        <w:t xml:space="preserve"> </w:t>
      </w:r>
    </w:p>
    <w:tbl>
      <w:tblPr>
        <w:tblStyle w:val="af2"/>
        <w:tblW w:w="0" w:type="auto"/>
        <w:jc w:val="center"/>
        <w:tblInd w:w="-34" w:type="dxa"/>
        <w:tblLayout w:type="fixed"/>
        <w:tblLook w:val="04A0"/>
      </w:tblPr>
      <w:tblGrid>
        <w:gridCol w:w="1734"/>
        <w:gridCol w:w="1284"/>
        <w:gridCol w:w="1519"/>
        <w:gridCol w:w="1211"/>
        <w:gridCol w:w="1340"/>
        <w:gridCol w:w="1153"/>
        <w:gridCol w:w="1363"/>
      </w:tblGrid>
      <w:tr w:rsidR="0095502B" w:rsidRPr="0095502B" w:rsidTr="0095502B">
        <w:trPr>
          <w:trHeight w:val="420"/>
          <w:jc w:val="center"/>
        </w:trPr>
        <w:tc>
          <w:tcPr>
            <w:tcW w:w="1734" w:type="dxa"/>
            <w:vMerge w:val="restart"/>
          </w:tcPr>
          <w:p w:rsidR="00641B14" w:rsidRPr="0095502B" w:rsidRDefault="00641B14" w:rsidP="0079487B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95502B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84" w:type="dxa"/>
            <w:vMerge w:val="restart"/>
          </w:tcPr>
          <w:p w:rsidR="00641B14" w:rsidRPr="0095502B" w:rsidRDefault="00641B14" w:rsidP="00641B14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5502B">
              <w:rPr>
                <w:sz w:val="24"/>
                <w:szCs w:val="24"/>
              </w:rPr>
              <w:t>Год начала и окончания строительства</w:t>
            </w:r>
          </w:p>
        </w:tc>
        <w:tc>
          <w:tcPr>
            <w:tcW w:w="6586" w:type="dxa"/>
            <w:gridSpan w:val="5"/>
          </w:tcPr>
          <w:p w:rsidR="00641B14" w:rsidRPr="0095502B" w:rsidRDefault="00641B14" w:rsidP="00E766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5502B">
              <w:rPr>
                <w:sz w:val="24"/>
                <w:szCs w:val="24"/>
              </w:rPr>
              <w:t>Объем финансирования, тыс. руб.</w:t>
            </w:r>
          </w:p>
        </w:tc>
      </w:tr>
      <w:tr w:rsidR="0095502B" w:rsidRPr="0095502B" w:rsidTr="0095502B">
        <w:trPr>
          <w:trHeight w:val="1074"/>
          <w:jc w:val="center"/>
        </w:trPr>
        <w:tc>
          <w:tcPr>
            <w:tcW w:w="1734" w:type="dxa"/>
            <w:vMerge/>
          </w:tcPr>
          <w:p w:rsidR="00641B14" w:rsidRPr="0095502B" w:rsidRDefault="00641B14" w:rsidP="0079487B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84" w:type="dxa"/>
            <w:vMerge/>
          </w:tcPr>
          <w:p w:rsidR="00641B14" w:rsidRPr="0095502B" w:rsidRDefault="00641B14" w:rsidP="00493509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641B14" w:rsidRPr="0095502B" w:rsidRDefault="00641B14" w:rsidP="00641B14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5502B">
              <w:rPr>
                <w:sz w:val="24"/>
                <w:szCs w:val="24"/>
              </w:rPr>
              <w:t xml:space="preserve">Объем финансирования - всего </w:t>
            </w:r>
          </w:p>
        </w:tc>
        <w:tc>
          <w:tcPr>
            <w:tcW w:w="1211" w:type="dxa"/>
            <w:vAlign w:val="center"/>
          </w:tcPr>
          <w:p w:rsidR="00641B14" w:rsidRPr="0095502B" w:rsidRDefault="00641B14" w:rsidP="00493509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5502B">
              <w:rPr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340" w:type="dxa"/>
            <w:vAlign w:val="center"/>
          </w:tcPr>
          <w:p w:rsidR="00641B14" w:rsidRPr="0095502B" w:rsidRDefault="00641B14" w:rsidP="00493509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5502B">
              <w:rPr>
                <w:sz w:val="24"/>
                <w:szCs w:val="24"/>
              </w:rPr>
              <w:t xml:space="preserve">За счет средств республиканского бюджета </w:t>
            </w:r>
          </w:p>
        </w:tc>
        <w:tc>
          <w:tcPr>
            <w:tcW w:w="1153" w:type="dxa"/>
            <w:vAlign w:val="center"/>
          </w:tcPr>
          <w:p w:rsidR="00641B14" w:rsidRPr="0095502B" w:rsidRDefault="00641B14" w:rsidP="0095502B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5502B">
              <w:rPr>
                <w:sz w:val="24"/>
                <w:szCs w:val="24"/>
              </w:rPr>
              <w:t xml:space="preserve">За счет средств </w:t>
            </w:r>
            <w:r w:rsidR="0095502B" w:rsidRPr="0095502B">
              <w:rPr>
                <w:sz w:val="24"/>
                <w:szCs w:val="24"/>
              </w:rPr>
              <w:t>местного бюджета</w:t>
            </w:r>
            <w:r w:rsidRPr="0095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vAlign w:val="center"/>
          </w:tcPr>
          <w:p w:rsidR="00641B14" w:rsidRPr="0095502B" w:rsidRDefault="00641B14" w:rsidP="00493509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5502B">
              <w:rPr>
                <w:sz w:val="24"/>
                <w:szCs w:val="24"/>
              </w:rPr>
              <w:t>За счет средств внебюджетных источников</w:t>
            </w:r>
          </w:p>
        </w:tc>
      </w:tr>
      <w:tr w:rsidR="0095502B" w:rsidRPr="0095502B" w:rsidTr="0095502B">
        <w:trPr>
          <w:jc w:val="center"/>
        </w:trPr>
        <w:tc>
          <w:tcPr>
            <w:tcW w:w="1734" w:type="dxa"/>
          </w:tcPr>
          <w:p w:rsidR="00493509" w:rsidRPr="0095502B" w:rsidRDefault="0095502B" w:rsidP="00493509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5502B">
              <w:rPr>
                <w:bCs/>
                <w:sz w:val="24"/>
                <w:szCs w:val="24"/>
              </w:rPr>
              <w:t>Строительство (ремонт) распределительных водопроводов</w:t>
            </w:r>
          </w:p>
        </w:tc>
        <w:tc>
          <w:tcPr>
            <w:tcW w:w="1284" w:type="dxa"/>
          </w:tcPr>
          <w:p w:rsidR="0095502B" w:rsidRPr="0095502B" w:rsidRDefault="0095502B" w:rsidP="0095502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5502B" w:rsidRPr="0095502B" w:rsidRDefault="0095502B" w:rsidP="0095502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493509" w:rsidRPr="0095502B" w:rsidRDefault="00493509" w:rsidP="0095502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5502B">
              <w:rPr>
                <w:sz w:val="24"/>
                <w:szCs w:val="24"/>
              </w:rPr>
              <w:t>2015</w:t>
            </w:r>
            <w:r w:rsidR="0095502B" w:rsidRPr="0095502B">
              <w:rPr>
                <w:sz w:val="24"/>
                <w:szCs w:val="24"/>
              </w:rPr>
              <w:t>г.</w:t>
            </w:r>
          </w:p>
        </w:tc>
        <w:tc>
          <w:tcPr>
            <w:tcW w:w="1519" w:type="dxa"/>
            <w:vAlign w:val="center"/>
          </w:tcPr>
          <w:p w:rsidR="00493509" w:rsidRPr="0095502B" w:rsidRDefault="0095502B" w:rsidP="0095502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5502B">
              <w:rPr>
                <w:sz w:val="24"/>
                <w:szCs w:val="24"/>
              </w:rPr>
              <w:t>64024,5</w:t>
            </w:r>
          </w:p>
        </w:tc>
        <w:tc>
          <w:tcPr>
            <w:tcW w:w="1211" w:type="dxa"/>
            <w:vAlign w:val="center"/>
          </w:tcPr>
          <w:p w:rsidR="00493509" w:rsidRPr="0095502B" w:rsidRDefault="0095502B" w:rsidP="0095502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5502B">
              <w:rPr>
                <w:sz w:val="24"/>
                <w:szCs w:val="24"/>
              </w:rPr>
              <w:t>19207,35</w:t>
            </w:r>
          </w:p>
        </w:tc>
        <w:tc>
          <w:tcPr>
            <w:tcW w:w="1340" w:type="dxa"/>
            <w:vAlign w:val="center"/>
          </w:tcPr>
          <w:p w:rsidR="00493509" w:rsidRPr="0095502B" w:rsidRDefault="0095502B" w:rsidP="0095502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5502B">
              <w:rPr>
                <w:sz w:val="24"/>
                <w:szCs w:val="24"/>
              </w:rPr>
              <w:t>40975,75</w:t>
            </w:r>
          </w:p>
        </w:tc>
        <w:tc>
          <w:tcPr>
            <w:tcW w:w="1153" w:type="dxa"/>
            <w:vAlign w:val="center"/>
          </w:tcPr>
          <w:p w:rsidR="00493509" w:rsidRPr="0095502B" w:rsidRDefault="0095502B" w:rsidP="0095502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5502B">
              <w:rPr>
                <w:sz w:val="24"/>
                <w:szCs w:val="24"/>
              </w:rPr>
              <w:t>1920,7</w:t>
            </w:r>
          </w:p>
        </w:tc>
        <w:tc>
          <w:tcPr>
            <w:tcW w:w="1363" w:type="dxa"/>
          </w:tcPr>
          <w:p w:rsidR="0095502B" w:rsidRPr="0095502B" w:rsidRDefault="0095502B" w:rsidP="0095502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5502B" w:rsidRPr="0095502B" w:rsidRDefault="0095502B" w:rsidP="0095502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493509" w:rsidRPr="0095502B" w:rsidRDefault="0095502B" w:rsidP="0095502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5502B">
              <w:rPr>
                <w:sz w:val="24"/>
                <w:szCs w:val="24"/>
              </w:rPr>
              <w:t>1920,7</w:t>
            </w:r>
          </w:p>
        </w:tc>
      </w:tr>
    </w:tbl>
    <w:p w:rsidR="00E76615" w:rsidRPr="009A24B2" w:rsidRDefault="003635C7" w:rsidP="008F1B77">
      <w:pPr>
        <w:pStyle w:val="2"/>
        <w:numPr>
          <w:ilvl w:val="0"/>
          <w:numId w:val="0"/>
        </w:numPr>
        <w:ind w:firstLine="709"/>
      </w:pPr>
      <w:bookmarkStart w:id="95" w:name="_Toc380061565"/>
      <w:bookmarkStart w:id="96" w:name="_Toc380068665"/>
      <w:bookmarkStart w:id="97" w:name="_Toc392248145"/>
      <w:r w:rsidRPr="009A24B2">
        <w:t>1.8</w:t>
      </w:r>
      <w:r w:rsidR="00E76615" w:rsidRPr="009A24B2">
        <w:t xml:space="preserve"> Целевые показатели развития централизованных систем водоснабжения</w:t>
      </w:r>
      <w:bookmarkEnd w:id="95"/>
      <w:bookmarkEnd w:id="96"/>
      <w:bookmarkEnd w:id="97"/>
      <w:r w:rsidR="00E76615" w:rsidRPr="009A24B2">
        <w:t xml:space="preserve"> </w:t>
      </w:r>
    </w:p>
    <w:p w:rsidR="008930F1" w:rsidRPr="009A24B2" w:rsidRDefault="009A24B2" w:rsidP="009A24B2">
      <w:pPr>
        <w:pStyle w:val="a3"/>
        <w:spacing w:after="0"/>
        <w:ind w:left="0"/>
        <w:rPr>
          <w:highlight w:val="yellow"/>
          <w:lang w:eastAsia="ru-RU"/>
        </w:rPr>
      </w:pPr>
      <w:r w:rsidRPr="004F24D6">
        <w:t>Централизованное водоснабжение в СМО отсутствует</w:t>
      </w:r>
      <w:r>
        <w:t>.</w:t>
      </w:r>
    </w:p>
    <w:p w:rsidR="008C120B" w:rsidRPr="009A24B2" w:rsidRDefault="003635C7" w:rsidP="008C120B">
      <w:pPr>
        <w:pStyle w:val="2"/>
        <w:numPr>
          <w:ilvl w:val="0"/>
          <w:numId w:val="0"/>
        </w:numPr>
        <w:ind w:firstLine="709"/>
      </w:pPr>
      <w:bookmarkStart w:id="98" w:name="_Toc380061569"/>
      <w:bookmarkStart w:id="99" w:name="_Toc380412416"/>
      <w:bookmarkStart w:id="100" w:name="_Toc392248146"/>
      <w:r w:rsidRPr="009A24B2">
        <w:t>1.9</w:t>
      </w:r>
      <w:r w:rsidR="008C120B" w:rsidRPr="009A24B2">
        <w:t xml:space="preserve"> Перечень выявленных бесхозяйных объектов централизованных систем водоснабжения</w:t>
      </w:r>
      <w:bookmarkEnd w:id="98"/>
      <w:bookmarkEnd w:id="99"/>
      <w:bookmarkEnd w:id="100"/>
    </w:p>
    <w:p w:rsidR="00952074" w:rsidRPr="009A24B2" w:rsidRDefault="008C120B" w:rsidP="008C120B">
      <w:pPr>
        <w:spacing w:after="0"/>
        <w:rPr>
          <w:rFonts w:cs="Times New Roman"/>
          <w:bCs/>
          <w:szCs w:val="28"/>
        </w:rPr>
      </w:pPr>
      <w:r w:rsidRPr="009A24B2">
        <w:rPr>
          <w:rFonts w:cs="Times New Roman"/>
          <w:bCs/>
          <w:szCs w:val="28"/>
        </w:rPr>
        <w:t xml:space="preserve">Бесхозяйные объекты централизованных систем водоснабжения в </w:t>
      </w:r>
      <w:r w:rsidR="009A24B2" w:rsidRPr="009A24B2">
        <w:rPr>
          <w:rFonts w:cs="Times New Roman"/>
          <w:bCs/>
          <w:szCs w:val="28"/>
        </w:rPr>
        <w:t>Обильненском</w:t>
      </w:r>
      <w:r w:rsidR="00952074" w:rsidRPr="009A24B2">
        <w:rPr>
          <w:rFonts w:cs="Times New Roman"/>
          <w:bCs/>
          <w:szCs w:val="28"/>
        </w:rPr>
        <w:t xml:space="preserve"> СМО РК</w:t>
      </w:r>
      <w:r w:rsidRPr="009A24B2">
        <w:rPr>
          <w:rFonts w:cs="Times New Roman"/>
          <w:bCs/>
          <w:szCs w:val="28"/>
        </w:rPr>
        <w:t xml:space="preserve"> отсутствуют.</w:t>
      </w:r>
    </w:p>
    <w:p w:rsidR="008C120B" w:rsidRPr="00E61F6A" w:rsidRDefault="00952074" w:rsidP="00952074">
      <w:pPr>
        <w:spacing w:after="200" w:line="276" w:lineRule="auto"/>
        <w:ind w:firstLine="0"/>
        <w:jc w:val="left"/>
        <w:rPr>
          <w:rFonts w:cs="Times New Roman"/>
          <w:bCs/>
          <w:szCs w:val="28"/>
          <w:highlight w:val="yellow"/>
        </w:rPr>
      </w:pPr>
      <w:r w:rsidRPr="00E61F6A">
        <w:rPr>
          <w:rFonts w:cs="Times New Roman"/>
          <w:bCs/>
          <w:szCs w:val="28"/>
          <w:highlight w:val="yellow"/>
        </w:rPr>
        <w:br w:type="page"/>
      </w:r>
    </w:p>
    <w:p w:rsidR="005F4F65" w:rsidRPr="009A24B2" w:rsidRDefault="008A4059" w:rsidP="00AA1256">
      <w:pPr>
        <w:pStyle w:val="10"/>
      </w:pPr>
      <w:bookmarkStart w:id="101" w:name="_Toc392248147"/>
      <w:r w:rsidRPr="009A24B2">
        <w:lastRenderedPageBreak/>
        <w:t>2</w:t>
      </w:r>
      <w:r w:rsidR="00A015E6" w:rsidRPr="009A24B2">
        <w:t xml:space="preserve">  </w:t>
      </w:r>
      <w:r w:rsidR="005F4F65" w:rsidRPr="009A24B2">
        <w:t>СХЕМА ВОДООТВЕДЕНИЯ</w:t>
      </w:r>
      <w:bookmarkEnd w:id="101"/>
    </w:p>
    <w:p w:rsidR="005F4F65" w:rsidRPr="009A24B2" w:rsidRDefault="00FE6C06" w:rsidP="00AA1256">
      <w:pPr>
        <w:pStyle w:val="2"/>
        <w:numPr>
          <w:ilvl w:val="0"/>
          <w:numId w:val="0"/>
        </w:numPr>
        <w:ind w:firstLine="709"/>
      </w:pPr>
      <w:bookmarkStart w:id="102" w:name="_Toc392248148"/>
      <w:r w:rsidRPr="009A24B2">
        <w:t>2.1</w:t>
      </w:r>
      <w:r w:rsidR="00617754" w:rsidRPr="009A24B2">
        <w:t xml:space="preserve"> </w:t>
      </w:r>
      <w:r w:rsidRPr="009A24B2">
        <w:t>С</w:t>
      </w:r>
      <w:r w:rsidR="008A4059" w:rsidRPr="009A24B2">
        <w:t>уществующее п</w:t>
      </w:r>
      <w:r w:rsidRPr="009A24B2">
        <w:t>оложение в сфере водоотвед</w:t>
      </w:r>
      <w:r w:rsidR="00A015E6" w:rsidRPr="009A24B2">
        <w:t>ения муниципального образования</w:t>
      </w:r>
      <w:bookmarkEnd w:id="102"/>
    </w:p>
    <w:p w:rsidR="008A4059" w:rsidRPr="009A24B2" w:rsidRDefault="00274A32" w:rsidP="00AA1256">
      <w:pPr>
        <w:pStyle w:val="3"/>
        <w:numPr>
          <w:ilvl w:val="0"/>
          <w:numId w:val="0"/>
        </w:numPr>
        <w:ind w:firstLine="709"/>
      </w:pPr>
      <w:bookmarkStart w:id="103" w:name="_Toc392248149"/>
      <w:r w:rsidRPr="009A24B2">
        <w:t>2.</w:t>
      </w:r>
      <w:r w:rsidR="008A4059" w:rsidRPr="009A24B2">
        <w:t>1</w:t>
      </w:r>
      <w:r w:rsidR="00FE6C06" w:rsidRPr="009A24B2">
        <w:t>.</w:t>
      </w:r>
      <w:r w:rsidRPr="009A24B2">
        <w:t>1</w:t>
      </w:r>
      <w:r w:rsidR="008A4059" w:rsidRPr="009A24B2">
        <w:t xml:space="preserve"> Описание структуры сист</w:t>
      </w:r>
      <w:r w:rsidR="005F11B7" w:rsidRPr="009A24B2">
        <w:t xml:space="preserve">емы сбора, очистки и отведения </w:t>
      </w:r>
      <w:r w:rsidR="008A4059" w:rsidRPr="009A24B2">
        <w:t>сточных вод муниц</w:t>
      </w:r>
      <w:r w:rsidR="00617754" w:rsidRPr="009A24B2">
        <w:t>ипального образования</w:t>
      </w:r>
      <w:bookmarkEnd w:id="103"/>
      <w:r w:rsidR="008A4059" w:rsidRPr="009A24B2">
        <w:tab/>
      </w:r>
      <w:r w:rsidR="008A4059" w:rsidRPr="009A24B2">
        <w:tab/>
      </w:r>
    </w:p>
    <w:p w:rsidR="008A4059" w:rsidRPr="009A24B2" w:rsidRDefault="008A4059" w:rsidP="00286AA9">
      <w:r w:rsidRPr="009A24B2">
        <w:rPr>
          <w:rFonts w:eastAsia="Times New Roman"/>
          <w:lang w:eastAsia="ru-RU"/>
        </w:rPr>
        <w:t xml:space="preserve">В настоящее время в </w:t>
      </w:r>
      <w:r w:rsidR="00090477" w:rsidRPr="009A24B2">
        <w:rPr>
          <w:rFonts w:eastAsia="Times New Roman"/>
          <w:lang w:eastAsia="ru-RU"/>
        </w:rPr>
        <w:t>СМО</w:t>
      </w:r>
      <w:r w:rsidRPr="009A24B2">
        <w:rPr>
          <w:rFonts w:eastAsia="Times New Roman"/>
          <w:lang w:eastAsia="ru-RU"/>
        </w:rPr>
        <w:t xml:space="preserve"> </w:t>
      </w:r>
      <w:r w:rsidR="005F11B7" w:rsidRPr="009A24B2">
        <w:t xml:space="preserve">централизованные </w:t>
      </w:r>
      <w:r w:rsidR="00551C94" w:rsidRPr="009A24B2">
        <w:rPr>
          <w:rFonts w:eastAsia="Times New Roman"/>
          <w:lang w:eastAsia="ru-RU"/>
        </w:rPr>
        <w:t xml:space="preserve">сети канализации отсутствуют. </w:t>
      </w:r>
      <w:r w:rsidRPr="009A24B2">
        <w:rPr>
          <w:rFonts w:eastAsia="Times New Roman"/>
          <w:lang w:eastAsia="ru-RU"/>
        </w:rPr>
        <w:t>Сточные воды с поверхност</w:t>
      </w:r>
      <w:r w:rsidR="008B5FB6" w:rsidRPr="009A24B2">
        <w:rPr>
          <w:rFonts w:eastAsia="Times New Roman"/>
          <w:lang w:eastAsia="ru-RU"/>
        </w:rPr>
        <w:t xml:space="preserve">и рельефа местности при малых </w:t>
      </w:r>
      <w:r w:rsidR="008B5FB6" w:rsidRPr="009A24B2">
        <w:rPr>
          <w:rFonts w:eastAsia="Times New Roman"/>
          <w:lang w:eastAsia="ru-RU"/>
        </w:rPr>
        <w:tab/>
        <w:t>и</w:t>
      </w:r>
      <w:r w:rsidRPr="009A24B2">
        <w:rPr>
          <w:rFonts w:eastAsia="Times New Roman"/>
          <w:lang w:eastAsia="ru-RU"/>
        </w:rPr>
        <w:t xml:space="preserve"> средних осадках в</w:t>
      </w:r>
      <w:r w:rsidR="00FD7F26" w:rsidRPr="009A24B2">
        <w:rPr>
          <w:rFonts w:eastAsia="Times New Roman"/>
          <w:lang w:eastAsia="ru-RU"/>
        </w:rPr>
        <w:t xml:space="preserve">питываются в грунт, при больших </w:t>
      </w:r>
      <w:r w:rsidRPr="009A24B2">
        <w:rPr>
          <w:rFonts w:eastAsia="Times New Roman"/>
          <w:lang w:eastAsia="ru-RU"/>
        </w:rPr>
        <w:t>осадках сточные воды стекают согласно рельефа местности в  низины и растекаются по полям, впитываясь в грунт.</w:t>
      </w:r>
    </w:p>
    <w:p w:rsidR="008A4059" w:rsidRPr="009A24B2" w:rsidRDefault="008A4059" w:rsidP="00286AA9">
      <w:pPr>
        <w:rPr>
          <w:rFonts w:eastAsia="Times New Roman"/>
          <w:lang w:eastAsia="ru-RU"/>
        </w:rPr>
      </w:pPr>
      <w:r w:rsidRPr="009A24B2">
        <w:rPr>
          <w:rFonts w:eastAsia="Times New Roman"/>
          <w:lang w:eastAsia="ru-RU"/>
        </w:rPr>
        <w:t>Прочие общественные здания, жилая застройка и здания коммунального назначения оборудованы надворными уборными или накопительными ёмкостями с последующим вывозом сточных вод в места, указанные органами санитарн</w:t>
      </w:r>
      <w:r w:rsidR="00FE6C06" w:rsidRPr="009A24B2">
        <w:rPr>
          <w:rFonts w:eastAsia="Times New Roman"/>
          <w:lang w:eastAsia="ru-RU"/>
        </w:rPr>
        <w:t xml:space="preserve">о-эпидемиологического надзора. </w:t>
      </w:r>
    </w:p>
    <w:p w:rsidR="008A4059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04" w:name="_Toc392248150"/>
      <w:r w:rsidRPr="009A24B2">
        <w:t>2</w:t>
      </w:r>
      <w:r w:rsidR="00FE6C06" w:rsidRPr="009A24B2">
        <w:t>.</w:t>
      </w:r>
      <w:r w:rsidR="00274A32" w:rsidRPr="009A24B2">
        <w:t>1.2</w:t>
      </w:r>
      <w:r w:rsidRPr="009A24B2">
        <w:t xml:space="preserve"> Описание существующих канализационных очистных сооружений, включая оценку соответствия применяемой технологической схемы требованиям нормативов качества</w:t>
      </w:r>
      <w:r w:rsidRPr="009A24B2">
        <w:tab/>
      </w:r>
      <w:r w:rsidR="008B5FB6" w:rsidRPr="009A24B2">
        <w:t xml:space="preserve"> </w:t>
      </w:r>
      <w:r w:rsidRPr="009A24B2">
        <w:t>сточных вод</w:t>
      </w:r>
      <w:r w:rsidR="008B5FB6" w:rsidRPr="009A24B2">
        <w:t>,</w:t>
      </w:r>
      <w:r w:rsidRPr="009A24B2">
        <w:t xml:space="preserve"> и определение существующе</w:t>
      </w:r>
      <w:r w:rsidR="00551C94" w:rsidRPr="009A24B2">
        <w:t>го дефицита (резерва) мощностей</w:t>
      </w:r>
      <w:bookmarkEnd w:id="104"/>
      <w:r w:rsidRPr="009A24B2">
        <w:t xml:space="preserve"> </w:t>
      </w:r>
    </w:p>
    <w:p w:rsidR="008A4059" w:rsidRPr="009A24B2" w:rsidRDefault="008A4059" w:rsidP="00286AA9">
      <w:r w:rsidRPr="009A24B2">
        <w:t xml:space="preserve">Канализационные очистные сооружения в </w:t>
      </w:r>
      <w:r w:rsidR="00090477" w:rsidRPr="009A24B2">
        <w:t>СМО</w:t>
      </w:r>
      <w:r w:rsidRPr="009A24B2">
        <w:t xml:space="preserve"> отсутствуют. </w:t>
      </w:r>
    </w:p>
    <w:p w:rsidR="008A4059" w:rsidRPr="009A24B2" w:rsidRDefault="00274A32" w:rsidP="00AA1256">
      <w:pPr>
        <w:pStyle w:val="3"/>
        <w:numPr>
          <w:ilvl w:val="0"/>
          <w:numId w:val="0"/>
        </w:numPr>
        <w:ind w:firstLine="709"/>
      </w:pPr>
      <w:bookmarkStart w:id="105" w:name="_Toc392248151"/>
      <w:r w:rsidRPr="009A24B2">
        <w:t>2.1.</w:t>
      </w:r>
      <w:r w:rsidR="008A4059" w:rsidRPr="009A24B2">
        <w:t>3 Описание технологических зон водоотведения (отдельно для каждого очистного сооружения)</w:t>
      </w:r>
      <w:bookmarkEnd w:id="105"/>
    </w:p>
    <w:p w:rsidR="008A4059" w:rsidRPr="009A24B2" w:rsidRDefault="008A4059" w:rsidP="00286AA9">
      <w:r w:rsidRPr="009A24B2">
        <w:t xml:space="preserve">Централизованная система водоотведения в </w:t>
      </w:r>
      <w:r w:rsidR="00090477" w:rsidRPr="009A24B2">
        <w:t>СМО</w:t>
      </w:r>
      <w:r w:rsidRPr="009A24B2">
        <w:t xml:space="preserve"> </w:t>
      </w:r>
      <w:r w:rsidR="00FE6C06" w:rsidRPr="009A24B2">
        <w:t>отсутствует.</w:t>
      </w:r>
    </w:p>
    <w:p w:rsidR="008A4059" w:rsidRPr="009A24B2" w:rsidRDefault="00274A32" w:rsidP="00AA1256">
      <w:pPr>
        <w:pStyle w:val="3"/>
        <w:numPr>
          <w:ilvl w:val="0"/>
          <w:numId w:val="0"/>
        </w:numPr>
        <w:ind w:firstLine="709"/>
      </w:pPr>
      <w:bookmarkStart w:id="106" w:name="_Toc392248152"/>
      <w:r w:rsidRPr="009A24B2">
        <w:lastRenderedPageBreak/>
        <w:t>2.1.</w:t>
      </w:r>
      <w:r w:rsidR="008A4059" w:rsidRPr="009A24B2">
        <w:t>4 Описание состо</w:t>
      </w:r>
      <w:r w:rsidR="003517E4" w:rsidRPr="009A24B2">
        <w:t xml:space="preserve">яния и функционирования системы </w:t>
      </w:r>
      <w:r w:rsidR="008A4059" w:rsidRPr="009A24B2">
        <w:t>утилизации осадка сточных вод</w:t>
      </w:r>
      <w:bookmarkEnd w:id="106"/>
    </w:p>
    <w:p w:rsidR="008A4059" w:rsidRPr="009A24B2" w:rsidRDefault="008A4059" w:rsidP="00286AA9">
      <w:r w:rsidRPr="009A24B2">
        <w:t xml:space="preserve">Утилизация осадка сточных вод производится путем вывоза ассенизаторскими машинами на очистные сооружения. </w:t>
      </w:r>
    </w:p>
    <w:p w:rsidR="00FD7F26" w:rsidRPr="009A24B2" w:rsidRDefault="00274A32" w:rsidP="00AA1256">
      <w:pPr>
        <w:pStyle w:val="3"/>
        <w:numPr>
          <w:ilvl w:val="0"/>
          <w:numId w:val="0"/>
        </w:numPr>
        <w:ind w:firstLine="709"/>
      </w:pPr>
      <w:bookmarkStart w:id="107" w:name="_Toc392248153"/>
      <w:r w:rsidRPr="009A24B2">
        <w:t>2.1.</w:t>
      </w:r>
      <w:r w:rsidR="008A4059" w:rsidRPr="009A24B2">
        <w:t>5 Описание состояния и функционирования канализационных коллекторов и сетей</w:t>
      </w:r>
      <w:bookmarkEnd w:id="107"/>
      <w:r w:rsidR="008A4059" w:rsidRPr="009A24B2">
        <w:t xml:space="preserve">   </w:t>
      </w:r>
    </w:p>
    <w:p w:rsidR="00FD7F26" w:rsidRPr="009A24B2" w:rsidRDefault="008A4059" w:rsidP="00286AA9">
      <w:r w:rsidRPr="009A24B2">
        <w:t>Централизованная система</w:t>
      </w:r>
      <w:r w:rsidR="00551C94" w:rsidRPr="009A24B2">
        <w:t xml:space="preserve"> водоотведения в</w:t>
      </w:r>
      <w:r w:rsidR="00FE6C06" w:rsidRPr="009A24B2">
        <w:t xml:space="preserve"> </w:t>
      </w:r>
      <w:r w:rsidR="00090477" w:rsidRPr="009A24B2">
        <w:t>СМО</w:t>
      </w:r>
      <w:r w:rsidRPr="009A24B2">
        <w:t xml:space="preserve"> отсутствует.</w:t>
      </w:r>
      <w:r w:rsidR="00FD7F26" w:rsidRPr="009A24B2">
        <w:t xml:space="preserve"> </w:t>
      </w:r>
    </w:p>
    <w:p w:rsidR="00FD7F26" w:rsidRPr="009A24B2" w:rsidRDefault="00274A32" w:rsidP="00AA1256">
      <w:pPr>
        <w:pStyle w:val="3"/>
        <w:numPr>
          <w:ilvl w:val="0"/>
          <w:numId w:val="0"/>
        </w:numPr>
        <w:ind w:firstLine="709"/>
      </w:pPr>
      <w:bookmarkStart w:id="108" w:name="_Toc392248154"/>
      <w:r w:rsidRPr="009A24B2">
        <w:t>2.1.</w:t>
      </w:r>
      <w:r w:rsidR="008A4059" w:rsidRPr="009A24B2">
        <w:t>6 Оценка безопасности и надежности централизованных систем водоотведения и их управляемости</w:t>
      </w:r>
      <w:r w:rsidR="00FE6C06" w:rsidRPr="009A24B2">
        <w:t>.</w:t>
      </w:r>
      <w:bookmarkEnd w:id="108"/>
      <w:r w:rsidR="008A4059" w:rsidRPr="009A24B2">
        <w:t xml:space="preserve">  </w:t>
      </w:r>
    </w:p>
    <w:p w:rsidR="00FD7F26" w:rsidRPr="009A24B2" w:rsidRDefault="008A4059" w:rsidP="00286AA9">
      <w:r w:rsidRPr="009A24B2">
        <w:t>Централизованная система</w:t>
      </w:r>
      <w:r w:rsidR="00551C94" w:rsidRPr="009A24B2">
        <w:t xml:space="preserve"> водоотведения в </w:t>
      </w:r>
      <w:r w:rsidR="00090477" w:rsidRPr="009A24B2">
        <w:t>СМО</w:t>
      </w:r>
      <w:r w:rsidRPr="009A24B2">
        <w:t xml:space="preserve"> отсутствует.</w:t>
      </w:r>
      <w:r w:rsidR="00FD7F26" w:rsidRPr="009A24B2">
        <w:t xml:space="preserve"> </w:t>
      </w:r>
    </w:p>
    <w:p w:rsidR="00FD7F26" w:rsidRPr="009A24B2" w:rsidRDefault="00274A32" w:rsidP="00AA1256">
      <w:pPr>
        <w:pStyle w:val="3"/>
        <w:numPr>
          <w:ilvl w:val="0"/>
          <w:numId w:val="0"/>
        </w:numPr>
        <w:ind w:firstLine="709"/>
      </w:pPr>
      <w:bookmarkStart w:id="109" w:name="_Toc392248155"/>
      <w:r w:rsidRPr="009A24B2">
        <w:t>2.1.</w:t>
      </w:r>
      <w:r w:rsidR="008A4059" w:rsidRPr="009A24B2">
        <w:t>7 Оценка воздействия централизованных систем водоотведения на окружающую среду</w:t>
      </w:r>
      <w:bookmarkEnd w:id="109"/>
    </w:p>
    <w:p w:rsidR="00FD7F26" w:rsidRPr="009A24B2" w:rsidRDefault="008A4059" w:rsidP="00286AA9">
      <w:pPr>
        <w:rPr>
          <w:rFonts w:eastAsia="Times New Roman"/>
          <w:lang w:eastAsia="ru-RU"/>
        </w:rPr>
      </w:pPr>
      <w:r w:rsidRPr="009A24B2">
        <w:t>Централизованная система</w:t>
      </w:r>
      <w:r w:rsidR="00FE6C06" w:rsidRPr="009A24B2">
        <w:t xml:space="preserve"> водоотведе</w:t>
      </w:r>
      <w:r w:rsidR="00551C94" w:rsidRPr="009A24B2">
        <w:t>ния в</w:t>
      </w:r>
      <w:r w:rsidR="00FE6C06" w:rsidRPr="009A24B2">
        <w:t xml:space="preserve"> </w:t>
      </w:r>
      <w:r w:rsidR="00090477" w:rsidRPr="009A24B2">
        <w:t>СМО</w:t>
      </w:r>
      <w:r w:rsidRPr="009A24B2">
        <w:t xml:space="preserve"> отсутствует.</w:t>
      </w:r>
    </w:p>
    <w:p w:rsidR="00FD7F26" w:rsidRPr="009A24B2" w:rsidRDefault="00274A32" w:rsidP="00AA1256">
      <w:pPr>
        <w:pStyle w:val="3"/>
        <w:numPr>
          <w:ilvl w:val="0"/>
          <w:numId w:val="0"/>
        </w:numPr>
        <w:ind w:firstLine="709"/>
      </w:pPr>
      <w:bookmarkStart w:id="110" w:name="_Toc392248156"/>
      <w:r w:rsidRPr="009A24B2">
        <w:t>2.1.</w:t>
      </w:r>
      <w:r w:rsidR="008A4059" w:rsidRPr="009A24B2">
        <w:t>8 Анализ территорий муниципального образования, неохваченных централизованной системой водоотведения</w:t>
      </w:r>
      <w:bookmarkEnd w:id="110"/>
    </w:p>
    <w:p w:rsidR="00FD7F26" w:rsidRPr="009A24B2" w:rsidRDefault="008A4059" w:rsidP="00286AA9">
      <w:pPr>
        <w:rPr>
          <w:rFonts w:eastAsia="Times New Roman"/>
          <w:lang w:eastAsia="ru-RU"/>
        </w:rPr>
      </w:pPr>
      <w:r w:rsidRPr="009A24B2">
        <w:t>Централизованная система</w:t>
      </w:r>
      <w:r w:rsidR="00551C94" w:rsidRPr="009A24B2">
        <w:t xml:space="preserve"> водоотведения в </w:t>
      </w:r>
      <w:r w:rsidR="00090477" w:rsidRPr="009A24B2">
        <w:t>СМО</w:t>
      </w:r>
      <w:r w:rsidRPr="009A24B2">
        <w:t xml:space="preserve"> отсутствует.</w:t>
      </w:r>
      <w:r w:rsidR="00FD7F26" w:rsidRPr="009A24B2">
        <w:rPr>
          <w:rFonts w:eastAsia="Times New Roman"/>
          <w:lang w:eastAsia="ru-RU"/>
        </w:rPr>
        <w:t xml:space="preserve"> </w:t>
      </w:r>
    </w:p>
    <w:p w:rsidR="00FE6C06" w:rsidRPr="009A24B2" w:rsidRDefault="00274A32" w:rsidP="00AA1256">
      <w:pPr>
        <w:pStyle w:val="3"/>
        <w:numPr>
          <w:ilvl w:val="0"/>
          <w:numId w:val="0"/>
        </w:numPr>
        <w:ind w:firstLine="709"/>
      </w:pPr>
      <w:bookmarkStart w:id="111" w:name="_Toc392248157"/>
      <w:r w:rsidRPr="009A24B2">
        <w:t>2.1.</w:t>
      </w:r>
      <w:r w:rsidR="008A4059" w:rsidRPr="009A24B2">
        <w:t>9 Описание существующих</w:t>
      </w:r>
      <w:r w:rsidR="00FE6C06" w:rsidRPr="009A24B2">
        <w:t xml:space="preserve"> технических и технологических </w:t>
      </w:r>
      <w:r w:rsidR="008A4059" w:rsidRPr="009A24B2">
        <w:t>проблем в водоотведении муниципального образования</w:t>
      </w:r>
      <w:bookmarkEnd w:id="111"/>
      <w:r w:rsidR="008A4059" w:rsidRPr="009A24B2">
        <w:t xml:space="preserve">    </w:t>
      </w:r>
    </w:p>
    <w:p w:rsidR="00FD7F26" w:rsidRPr="009A24B2" w:rsidRDefault="008A4059" w:rsidP="00286AA9">
      <w:pPr>
        <w:rPr>
          <w:rFonts w:eastAsia="Times New Roman"/>
          <w:b/>
          <w:lang w:eastAsia="ru-RU"/>
        </w:rPr>
      </w:pPr>
      <w:r w:rsidRPr="009A24B2">
        <w:rPr>
          <w:rFonts w:eastAsia="Times New Roman"/>
          <w:lang w:eastAsia="ru-RU"/>
        </w:rPr>
        <w:t>Накопительные канализа</w:t>
      </w:r>
      <w:r w:rsidR="00FE6C06" w:rsidRPr="009A24B2">
        <w:rPr>
          <w:rFonts w:eastAsia="Times New Roman"/>
          <w:lang w:eastAsia="ru-RU"/>
        </w:rPr>
        <w:t xml:space="preserve">ционные ямы требуют постоянного </w:t>
      </w:r>
      <w:r w:rsidRPr="009A24B2">
        <w:rPr>
          <w:rFonts w:eastAsia="Times New Roman"/>
          <w:lang w:eastAsia="ru-RU"/>
        </w:rPr>
        <w:t>надзора и текущего ремонта.</w:t>
      </w:r>
      <w:r w:rsidR="00FD7F26" w:rsidRPr="009A24B2">
        <w:rPr>
          <w:rFonts w:eastAsia="Times New Roman"/>
          <w:b/>
          <w:lang w:eastAsia="ru-RU"/>
        </w:rPr>
        <w:t xml:space="preserve"> </w:t>
      </w:r>
    </w:p>
    <w:p w:rsidR="00286AA9" w:rsidRPr="009A24B2" w:rsidRDefault="008A4059" w:rsidP="00AA1256">
      <w:pPr>
        <w:pStyle w:val="2"/>
        <w:numPr>
          <w:ilvl w:val="0"/>
          <w:numId w:val="0"/>
        </w:numPr>
        <w:ind w:firstLine="709"/>
      </w:pPr>
      <w:bookmarkStart w:id="112" w:name="_Toc392248158"/>
      <w:r w:rsidRPr="009A24B2">
        <w:lastRenderedPageBreak/>
        <w:t xml:space="preserve">2.2 Существующие </w:t>
      </w:r>
      <w:r w:rsidR="00551C94" w:rsidRPr="009A24B2">
        <w:t xml:space="preserve">балансы производительности </w:t>
      </w:r>
      <w:r w:rsidRPr="009A24B2">
        <w:t>соо</w:t>
      </w:r>
      <w:r w:rsidR="00FE6C06" w:rsidRPr="009A24B2">
        <w:t>ружений системы водоотведения</w:t>
      </w:r>
      <w:bookmarkEnd w:id="112"/>
    </w:p>
    <w:p w:rsidR="00FD7F26" w:rsidRPr="009A24B2" w:rsidRDefault="00274A32" w:rsidP="00AA1256">
      <w:pPr>
        <w:pStyle w:val="3"/>
        <w:numPr>
          <w:ilvl w:val="0"/>
          <w:numId w:val="0"/>
        </w:numPr>
        <w:ind w:firstLine="709"/>
      </w:pPr>
      <w:bookmarkStart w:id="113" w:name="_Toc392248159"/>
      <w:r w:rsidRPr="009A24B2">
        <w:t>2.2.</w:t>
      </w:r>
      <w:r w:rsidR="008A4059" w:rsidRPr="009A24B2">
        <w:t>1</w:t>
      </w:r>
      <w:r w:rsidR="00916C63" w:rsidRPr="009A24B2">
        <w:t xml:space="preserve"> </w:t>
      </w:r>
      <w:r w:rsidR="008A4059" w:rsidRPr="009A24B2">
        <w:t>Баланс поступления сточных вод в центральную систему</w:t>
      </w:r>
      <w:r w:rsidRPr="009A24B2">
        <w:t xml:space="preserve"> </w:t>
      </w:r>
      <w:r w:rsidR="008A4059" w:rsidRPr="009A24B2">
        <w:t>водоотведения</w:t>
      </w:r>
      <w:bookmarkEnd w:id="113"/>
      <w:r w:rsidR="008A4059" w:rsidRPr="009A24B2">
        <w:tab/>
        <w:t xml:space="preserve">  </w:t>
      </w:r>
    </w:p>
    <w:p w:rsidR="00FD7F26" w:rsidRPr="009A24B2" w:rsidRDefault="008A4059" w:rsidP="00286AA9">
      <w:pPr>
        <w:rPr>
          <w:lang w:eastAsia="ru-RU"/>
        </w:rPr>
      </w:pPr>
      <w:r w:rsidRPr="009A24B2">
        <w:rPr>
          <w:lang w:eastAsia="ru-RU"/>
        </w:rPr>
        <w:t xml:space="preserve"> </w:t>
      </w:r>
      <w:r w:rsidRPr="009A24B2">
        <w:t>Централизованная система</w:t>
      </w:r>
      <w:r w:rsidR="003E34FF" w:rsidRPr="009A24B2">
        <w:t xml:space="preserve"> водоотведения в</w:t>
      </w:r>
      <w:r w:rsidR="00FE6C06" w:rsidRPr="009A24B2">
        <w:t xml:space="preserve"> </w:t>
      </w:r>
      <w:r w:rsidR="00090477" w:rsidRPr="009A24B2">
        <w:t>СМО</w:t>
      </w:r>
      <w:r w:rsidRPr="009A24B2">
        <w:t xml:space="preserve"> отсутствует.</w:t>
      </w:r>
      <w:r w:rsidR="00FD7F26" w:rsidRPr="009A24B2">
        <w:rPr>
          <w:lang w:eastAsia="ru-RU"/>
        </w:rPr>
        <w:t xml:space="preserve"> </w:t>
      </w:r>
    </w:p>
    <w:p w:rsidR="00FD7F26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14" w:name="_Toc392248160"/>
      <w:r w:rsidRPr="009A24B2">
        <w:t>2</w:t>
      </w:r>
      <w:r w:rsidR="00916C63" w:rsidRPr="009A24B2">
        <w:t>.</w:t>
      </w:r>
      <w:r w:rsidR="00274A32" w:rsidRPr="009A24B2">
        <w:t>2.2</w:t>
      </w:r>
      <w:r w:rsidRPr="009A24B2">
        <w:t xml:space="preserve"> Оценка фактического п</w:t>
      </w:r>
      <w:r w:rsidR="00FD7F26" w:rsidRPr="009A24B2">
        <w:t xml:space="preserve">ритока неорганизованного стока </w:t>
      </w:r>
      <w:r w:rsidRPr="009A24B2">
        <w:t>(сточных вод, пост</w:t>
      </w:r>
      <w:r w:rsidR="00A6196D" w:rsidRPr="009A24B2">
        <w:t xml:space="preserve">упающих по поверхности рельефа </w:t>
      </w:r>
      <w:r w:rsidR="00551C94" w:rsidRPr="009A24B2">
        <w:t>местности)</w:t>
      </w:r>
      <w:bookmarkEnd w:id="114"/>
      <w:r w:rsidR="00FD7F26" w:rsidRPr="009A24B2">
        <w:t xml:space="preserve">  </w:t>
      </w:r>
    </w:p>
    <w:p w:rsidR="00FD7F26" w:rsidRPr="009A24B2" w:rsidRDefault="008A4059" w:rsidP="00286AA9">
      <w:pPr>
        <w:rPr>
          <w:lang w:eastAsia="ru-RU"/>
        </w:rPr>
      </w:pPr>
      <w:r w:rsidRPr="009A24B2">
        <w:rPr>
          <w:lang w:eastAsia="ru-RU"/>
        </w:rPr>
        <w:t>Сточные воды с поверхности</w:t>
      </w:r>
      <w:r w:rsidR="00704DA7" w:rsidRPr="009A24B2">
        <w:rPr>
          <w:lang w:eastAsia="ru-RU"/>
        </w:rPr>
        <w:t xml:space="preserve"> рельефа местности при малых</w:t>
      </w:r>
      <w:r w:rsidR="00704DA7" w:rsidRPr="009A24B2">
        <w:rPr>
          <w:lang w:eastAsia="ru-RU"/>
        </w:rPr>
        <w:tab/>
        <w:t xml:space="preserve">и </w:t>
      </w:r>
      <w:r w:rsidRPr="009A24B2">
        <w:rPr>
          <w:lang w:eastAsia="ru-RU"/>
        </w:rPr>
        <w:t>средних осадках впитываются в грунт, при больших</w:t>
      </w:r>
      <w:r w:rsidRPr="009A24B2">
        <w:rPr>
          <w:lang w:eastAsia="ru-RU"/>
        </w:rPr>
        <w:tab/>
      </w:r>
      <w:r w:rsidR="00A6196D" w:rsidRPr="009A24B2">
        <w:rPr>
          <w:lang w:eastAsia="ru-RU"/>
        </w:rPr>
        <w:t xml:space="preserve"> </w:t>
      </w:r>
      <w:r w:rsidRPr="009A24B2">
        <w:rPr>
          <w:lang w:eastAsia="ru-RU"/>
        </w:rPr>
        <w:t>осадках сточные воды стекают согласно рельефа местности в  низины и растекаются по полям, впитываясь в грунт.</w:t>
      </w:r>
      <w:r w:rsidR="00FD7F26" w:rsidRPr="009A24B2">
        <w:rPr>
          <w:lang w:eastAsia="ru-RU"/>
        </w:rPr>
        <w:t xml:space="preserve"> </w:t>
      </w:r>
    </w:p>
    <w:p w:rsidR="00FD7F26" w:rsidRPr="009A24B2" w:rsidRDefault="00274A32" w:rsidP="00AA1256">
      <w:pPr>
        <w:pStyle w:val="3"/>
        <w:numPr>
          <w:ilvl w:val="0"/>
          <w:numId w:val="0"/>
        </w:numPr>
        <w:ind w:firstLine="709"/>
      </w:pPr>
      <w:bookmarkStart w:id="115" w:name="_Toc392248161"/>
      <w:r w:rsidRPr="009A24B2">
        <w:t>2.2.</w:t>
      </w:r>
      <w:r w:rsidR="008A4059" w:rsidRPr="009A24B2">
        <w:t>3 Описание системы коммерческого учета принимаемых сточных вод и анализ планов по установке приборов учета</w:t>
      </w:r>
      <w:bookmarkEnd w:id="115"/>
      <w:r w:rsidR="008A4059" w:rsidRPr="009A24B2">
        <w:t xml:space="preserve">     </w:t>
      </w:r>
    </w:p>
    <w:p w:rsidR="00FD7F26" w:rsidRPr="009A24B2" w:rsidRDefault="008A4059" w:rsidP="00286AA9">
      <w:pPr>
        <w:rPr>
          <w:lang w:eastAsia="ru-RU"/>
        </w:rPr>
      </w:pPr>
      <w:r w:rsidRPr="009A24B2">
        <w:rPr>
          <w:lang w:eastAsia="ru-RU"/>
        </w:rPr>
        <w:t>Коммерческий учет принимаемых сточных вод ведется по фактическому объему вывозимых ассенизаторскими  машинами сточных вод. Коммерческие приборы учета объемов сточных отсутствуют.</w:t>
      </w:r>
      <w:r w:rsidR="00FD7F26" w:rsidRPr="009A24B2">
        <w:rPr>
          <w:lang w:eastAsia="ru-RU"/>
        </w:rPr>
        <w:t xml:space="preserve"> </w:t>
      </w:r>
    </w:p>
    <w:p w:rsidR="00FD7F26" w:rsidRPr="009A24B2" w:rsidRDefault="00274A32" w:rsidP="00AA1256">
      <w:pPr>
        <w:pStyle w:val="3"/>
        <w:numPr>
          <w:ilvl w:val="0"/>
          <w:numId w:val="0"/>
        </w:numPr>
        <w:ind w:firstLine="709"/>
      </w:pPr>
      <w:bookmarkStart w:id="116" w:name="_Toc392248162"/>
      <w:r w:rsidRPr="009A24B2">
        <w:t>2.2.</w:t>
      </w:r>
      <w:r w:rsidR="008A4059" w:rsidRPr="009A24B2">
        <w:t xml:space="preserve">4 Результаты анализа ретроспективных балансов поступления сточных вод в централизованную систему водоотведения по </w:t>
      </w:r>
      <w:r w:rsidR="008A4059" w:rsidRPr="009A24B2">
        <w:tab/>
        <w:t>бассейнам канализования очистных сооружений</w:t>
      </w:r>
      <w:bookmarkEnd w:id="116"/>
      <w:r w:rsidR="008A4059" w:rsidRPr="009A24B2">
        <w:t xml:space="preserve">   </w:t>
      </w:r>
    </w:p>
    <w:p w:rsidR="00FD7F26" w:rsidRPr="009A24B2" w:rsidRDefault="008A4059" w:rsidP="00286AA9">
      <w:pPr>
        <w:rPr>
          <w:lang w:eastAsia="ru-RU"/>
        </w:rPr>
      </w:pPr>
      <w:r w:rsidRPr="009A24B2">
        <w:t>Централизованная система</w:t>
      </w:r>
      <w:r w:rsidR="00551C94" w:rsidRPr="009A24B2">
        <w:t xml:space="preserve"> водоотведения в </w:t>
      </w:r>
      <w:r w:rsidR="00704DA7" w:rsidRPr="009A24B2">
        <w:t>СМО</w:t>
      </w:r>
      <w:r w:rsidRPr="009A24B2">
        <w:t xml:space="preserve"> отсутствует.</w:t>
      </w:r>
      <w:r w:rsidR="00FD7F26" w:rsidRPr="009A24B2">
        <w:rPr>
          <w:lang w:eastAsia="ru-RU"/>
        </w:rPr>
        <w:t xml:space="preserve"> </w:t>
      </w:r>
    </w:p>
    <w:p w:rsidR="00FD7F26" w:rsidRPr="009A24B2" w:rsidRDefault="00274A32" w:rsidP="00AA1256">
      <w:pPr>
        <w:pStyle w:val="3"/>
        <w:numPr>
          <w:ilvl w:val="0"/>
          <w:numId w:val="0"/>
        </w:numPr>
        <w:ind w:firstLine="709"/>
      </w:pPr>
      <w:bookmarkStart w:id="117" w:name="_Toc392248163"/>
      <w:r w:rsidRPr="009A24B2">
        <w:t>2.2.</w:t>
      </w:r>
      <w:r w:rsidR="008A4059" w:rsidRPr="009A24B2">
        <w:t xml:space="preserve">5 Результаты анализа </w:t>
      </w:r>
      <w:r w:rsidRPr="009A24B2">
        <w:t xml:space="preserve">гидравлических режимов и работы </w:t>
      </w:r>
      <w:r w:rsidR="008A4059" w:rsidRPr="009A24B2">
        <w:t>элементов централизов</w:t>
      </w:r>
      <w:r w:rsidR="00A6196D" w:rsidRPr="009A24B2">
        <w:t xml:space="preserve">анной системы водоотведения для </w:t>
      </w:r>
      <w:r w:rsidR="008A4059" w:rsidRPr="009A24B2">
        <w:tab/>
        <w:t>каждого сооружения, обеспечивающих транспортировку сточных вод</w:t>
      </w:r>
      <w:bookmarkEnd w:id="117"/>
      <w:r w:rsidR="008A4059" w:rsidRPr="009A24B2">
        <w:t xml:space="preserve">      </w:t>
      </w:r>
    </w:p>
    <w:p w:rsidR="00FD7F26" w:rsidRPr="009A24B2" w:rsidRDefault="008A4059" w:rsidP="00286AA9">
      <w:pPr>
        <w:rPr>
          <w:lang w:eastAsia="ru-RU"/>
        </w:rPr>
      </w:pPr>
      <w:r w:rsidRPr="009A24B2">
        <w:t>Централизованная система</w:t>
      </w:r>
      <w:r w:rsidR="00551C94" w:rsidRPr="009A24B2">
        <w:t xml:space="preserve"> водоотведения в </w:t>
      </w:r>
      <w:r w:rsidR="00704DA7" w:rsidRPr="009A24B2">
        <w:t>СМО</w:t>
      </w:r>
      <w:r w:rsidRPr="009A24B2">
        <w:t xml:space="preserve"> отсутствует.</w:t>
      </w:r>
    </w:p>
    <w:p w:rsidR="00FD7F26" w:rsidRPr="009A24B2" w:rsidRDefault="00274A32" w:rsidP="00AA1256">
      <w:pPr>
        <w:pStyle w:val="3"/>
        <w:numPr>
          <w:ilvl w:val="0"/>
          <w:numId w:val="0"/>
        </w:numPr>
        <w:ind w:firstLine="709"/>
      </w:pPr>
      <w:bookmarkStart w:id="118" w:name="_Toc392248164"/>
      <w:r w:rsidRPr="009A24B2">
        <w:lastRenderedPageBreak/>
        <w:t>2.2.</w:t>
      </w:r>
      <w:r w:rsidR="008A4059" w:rsidRPr="009A24B2">
        <w:t>6 Анализ резервов производственных мощностей и возможности расширения зоны действия очистных сооружений</w:t>
      </w:r>
      <w:bookmarkEnd w:id="118"/>
      <w:r w:rsidR="008A4059" w:rsidRPr="009A24B2">
        <w:t xml:space="preserve">   </w:t>
      </w:r>
    </w:p>
    <w:p w:rsidR="00286AA9" w:rsidRPr="009A24B2" w:rsidRDefault="008A4059" w:rsidP="00A145F5">
      <w:r w:rsidRPr="009A24B2">
        <w:t>Централизованная система</w:t>
      </w:r>
      <w:r w:rsidR="003E34FF" w:rsidRPr="009A24B2">
        <w:t xml:space="preserve"> водоотведения в</w:t>
      </w:r>
      <w:r w:rsidR="00916C63" w:rsidRPr="009A24B2">
        <w:t xml:space="preserve"> </w:t>
      </w:r>
      <w:r w:rsidR="00704DA7" w:rsidRPr="009A24B2">
        <w:t>СМО</w:t>
      </w:r>
      <w:r w:rsidRPr="009A24B2">
        <w:t xml:space="preserve"> отсутствует.</w:t>
      </w:r>
    </w:p>
    <w:p w:rsidR="00286AA9" w:rsidRPr="009A24B2" w:rsidRDefault="008A4059" w:rsidP="00AA1256">
      <w:pPr>
        <w:pStyle w:val="2"/>
        <w:numPr>
          <w:ilvl w:val="0"/>
          <w:numId w:val="0"/>
        </w:numPr>
        <w:ind w:left="709"/>
      </w:pPr>
      <w:bookmarkStart w:id="119" w:name="_Toc392248165"/>
      <w:r w:rsidRPr="009A24B2">
        <w:t>2.3 Перспективны</w:t>
      </w:r>
      <w:r w:rsidR="00A6196D" w:rsidRPr="009A24B2">
        <w:t>е расчетные расходы сточных вод</w:t>
      </w:r>
      <w:bookmarkEnd w:id="119"/>
    </w:p>
    <w:p w:rsidR="001B5D5A" w:rsidRPr="009A24B2" w:rsidRDefault="00B14186" w:rsidP="00AA1256">
      <w:pPr>
        <w:pStyle w:val="3"/>
        <w:numPr>
          <w:ilvl w:val="0"/>
          <w:numId w:val="0"/>
        </w:numPr>
        <w:ind w:firstLine="709"/>
      </w:pPr>
      <w:r w:rsidRPr="009A24B2">
        <w:t xml:space="preserve"> </w:t>
      </w:r>
      <w:bookmarkStart w:id="120" w:name="_Toc392248166"/>
      <w:r w:rsidR="00274A32" w:rsidRPr="009A24B2">
        <w:t>2</w:t>
      </w:r>
      <w:r w:rsidR="00916C63" w:rsidRPr="009A24B2">
        <w:t>.</w:t>
      </w:r>
      <w:r w:rsidR="00274A32" w:rsidRPr="009A24B2">
        <w:t>3.1</w:t>
      </w:r>
      <w:r w:rsidR="00551C94" w:rsidRPr="009A24B2">
        <w:t xml:space="preserve"> </w:t>
      </w:r>
      <w:r w:rsidR="008A4059" w:rsidRPr="009A24B2">
        <w:rPr>
          <w:rStyle w:val="30"/>
        </w:rPr>
        <w:t>С</w:t>
      </w:r>
      <w:r w:rsidR="008A4059" w:rsidRPr="009A24B2">
        <w:t>ведения о фактиче</w:t>
      </w:r>
      <w:r w:rsidRPr="009A24B2">
        <w:t xml:space="preserve">ском и ожидаемом поступлении в </w:t>
      </w:r>
      <w:r w:rsidR="008A4059" w:rsidRPr="009A24B2">
        <w:t>централизованную систему водоотведения сточных вод</w:t>
      </w:r>
      <w:bookmarkEnd w:id="120"/>
    </w:p>
    <w:p w:rsidR="00B14186" w:rsidRPr="009A24B2" w:rsidRDefault="008A4059" w:rsidP="001B5D5A">
      <w:pPr>
        <w:tabs>
          <w:tab w:val="left" w:pos="0"/>
        </w:tabs>
        <w:spacing w:after="0"/>
        <w:rPr>
          <w:rFonts w:eastAsia="Times New Roman" w:cs="Times New Roman"/>
          <w:bCs/>
          <w:szCs w:val="28"/>
          <w:lang w:eastAsia="ru-RU"/>
        </w:rPr>
      </w:pPr>
      <w:r w:rsidRPr="009A24B2">
        <w:rPr>
          <w:rFonts w:cs="Times New Roman"/>
          <w:bCs/>
          <w:szCs w:val="28"/>
        </w:rPr>
        <w:t>Централизованная система</w:t>
      </w:r>
      <w:r w:rsidR="003E34FF" w:rsidRPr="009A24B2">
        <w:rPr>
          <w:rFonts w:cs="Times New Roman"/>
          <w:bCs/>
          <w:szCs w:val="28"/>
        </w:rPr>
        <w:t xml:space="preserve"> водоотведения в</w:t>
      </w:r>
      <w:r w:rsidR="001B5D5A" w:rsidRPr="009A24B2">
        <w:rPr>
          <w:rFonts w:cs="Times New Roman"/>
          <w:bCs/>
          <w:szCs w:val="28"/>
        </w:rPr>
        <w:t xml:space="preserve"> </w:t>
      </w:r>
      <w:r w:rsidR="00704DA7" w:rsidRPr="009A24B2">
        <w:rPr>
          <w:rFonts w:cs="Times New Roman"/>
          <w:bCs/>
          <w:szCs w:val="28"/>
        </w:rPr>
        <w:t>СМО</w:t>
      </w:r>
      <w:r w:rsidRPr="009A24B2">
        <w:rPr>
          <w:rFonts w:cs="Times New Roman"/>
          <w:bCs/>
          <w:szCs w:val="28"/>
        </w:rPr>
        <w:t xml:space="preserve"> отсутствует.</w:t>
      </w:r>
      <w:r w:rsidRPr="009A24B2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B14186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21" w:name="_Toc392248167"/>
      <w:r w:rsidRPr="009A24B2">
        <w:t>2.3.2 Структура водоотведения, которая определяется по отчетам организаций, осуществляющих водоотведение</w:t>
      </w:r>
      <w:bookmarkEnd w:id="121"/>
      <w:r w:rsidRPr="009A24B2">
        <w:t xml:space="preserve">  </w:t>
      </w:r>
    </w:p>
    <w:p w:rsidR="00B14186" w:rsidRPr="009A24B2" w:rsidRDefault="008A4059" w:rsidP="00FE6C06">
      <w:pPr>
        <w:tabs>
          <w:tab w:val="left" w:pos="495"/>
          <w:tab w:val="left" w:pos="510"/>
        </w:tabs>
        <w:spacing w:after="0"/>
        <w:rPr>
          <w:rFonts w:eastAsia="Times New Roman" w:cs="Times New Roman"/>
          <w:bCs/>
          <w:szCs w:val="28"/>
          <w:lang w:eastAsia="ru-RU"/>
        </w:rPr>
      </w:pPr>
      <w:r w:rsidRPr="009A24B2">
        <w:rPr>
          <w:rFonts w:cs="Times New Roman"/>
          <w:bCs/>
          <w:szCs w:val="28"/>
        </w:rPr>
        <w:t>Централизованная система</w:t>
      </w:r>
      <w:r w:rsidR="00551C94" w:rsidRPr="009A24B2">
        <w:rPr>
          <w:rFonts w:cs="Times New Roman"/>
          <w:bCs/>
          <w:szCs w:val="28"/>
        </w:rPr>
        <w:t xml:space="preserve"> водоотведения в</w:t>
      </w:r>
      <w:r w:rsidR="00916C63" w:rsidRPr="009A24B2">
        <w:rPr>
          <w:rFonts w:cs="Times New Roman"/>
          <w:bCs/>
          <w:szCs w:val="28"/>
        </w:rPr>
        <w:t xml:space="preserve"> </w:t>
      </w:r>
      <w:r w:rsidR="00704DA7" w:rsidRPr="009A24B2">
        <w:rPr>
          <w:rFonts w:cs="Times New Roman"/>
          <w:bCs/>
          <w:szCs w:val="28"/>
        </w:rPr>
        <w:t>СМО</w:t>
      </w:r>
      <w:r w:rsidRPr="009A24B2">
        <w:rPr>
          <w:rFonts w:cs="Times New Roman"/>
          <w:bCs/>
          <w:szCs w:val="28"/>
        </w:rPr>
        <w:t xml:space="preserve"> отсутствует.</w:t>
      </w:r>
      <w:r w:rsidR="00B14186" w:rsidRPr="009A24B2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B14186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22" w:name="_Toc392248168"/>
      <w:r w:rsidRPr="009A24B2">
        <w:t>2.3.3 Расчет требуемой мощности очистных сооружений исходя из данных о перспективном расходе сточных вод</w:t>
      </w:r>
      <w:bookmarkEnd w:id="122"/>
      <w:r w:rsidRPr="009A24B2">
        <w:t xml:space="preserve">      </w:t>
      </w:r>
    </w:p>
    <w:p w:rsidR="00286AA9" w:rsidRPr="009A24B2" w:rsidRDefault="008A4059" w:rsidP="00A145F5">
      <w:pPr>
        <w:tabs>
          <w:tab w:val="left" w:pos="495"/>
          <w:tab w:val="left" w:pos="510"/>
        </w:tabs>
        <w:spacing w:after="0"/>
        <w:rPr>
          <w:rFonts w:eastAsia="Times New Roman" w:cs="Times New Roman"/>
          <w:bCs/>
          <w:szCs w:val="28"/>
          <w:lang w:eastAsia="ru-RU"/>
        </w:rPr>
      </w:pPr>
      <w:r w:rsidRPr="009A24B2">
        <w:rPr>
          <w:rFonts w:cs="Times New Roman"/>
          <w:bCs/>
          <w:szCs w:val="28"/>
        </w:rPr>
        <w:t>Централизованная система</w:t>
      </w:r>
      <w:r w:rsidR="00AA1256" w:rsidRPr="009A24B2">
        <w:rPr>
          <w:rFonts w:cs="Times New Roman"/>
          <w:bCs/>
          <w:szCs w:val="28"/>
        </w:rPr>
        <w:t xml:space="preserve"> водоотведения в</w:t>
      </w:r>
      <w:r w:rsidR="00916C63" w:rsidRPr="009A24B2">
        <w:rPr>
          <w:rFonts w:cs="Times New Roman"/>
          <w:bCs/>
          <w:szCs w:val="28"/>
        </w:rPr>
        <w:t xml:space="preserve"> </w:t>
      </w:r>
      <w:r w:rsidR="00704DA7" w:rsidRPr="009A24B2">
        <w:rPr>
          <w:rFonts w:cs="Times New Roman"/>
          <w:bCs/>
          <w:szCs w:val="28"/>
        </w:rPr>
        <w:t>СМО</w:t>
      </w:r>
      <w:r w:rsidRPr="009A24B2">
        <w:rPr>
          <w:rFonts w:cs="Times New Roman"/>
          <w:bCs/>
          <w:szCs w:val="28"/>
        </w:rPr>
        <w:t xml:space="preserve"> отсутствует.</w:t>
      </w:r>
      <w:r w:rsidRPr="009A24B2">
        <w:rPr>
          <w:rFonts w:eastAsia="Times New Roman" w:cs="Times New Roman"/>
          <w:bCs/>
          <w:szCs w:val="28"/>
          <w:lang w:eastAsia="ru-RU"/>
        </w:rPr>
        <w:tab/>
      </w:r>
    </w:p>
    <w:p w:rsidR="00286AA9" w:rsidRPr="009A24B2" w:rsidRDefault="008A4059" w:rsidP="00AA1256">
      <w:pPr>
        <w:pStyle w:val="2"/>
        <w:numPr>
          <w:ilvl w:val="0"/>
          <w:numId w:val="0"/>
        </w:numPr>
        <w:ind w:firstLine="709"/>
      </w:pPr>
      <w:bookmarkStart w:id="123" w:name="_Toc392248169"/>
      <w:r w:rsidRPr="009A24B2">
        <w:t xml:space="preserve">2.4 Предложения по строительству, реконструкции и      модернизации (техническому перевооружению) объектов       централизованных систем </w:t>
      </w:r>
      <w:r w:rsidR="001B5D5A" w:rsidRPr="009A24B2">
        <w:t>водоотведения</w:t>
      </w:r>
      <w:bookmarkEnd w:id="123"/>
    </w:p>
    <w:p w:rsidR="00B14186" w:rsidRPr="009A24B2" w:rsidRDefault="00B14186" w:rsidP="00AA1256">
      <w:pPr>
        <w:pStyle w:val="3"/>
        <w:numPr>
          <w:ilvl w:val="0"/>
          <w:numId w:val="0"/>
        </w:numPr>
        <w:ind w:firstLine="709"/>
      </w:pPr>
      <w:r w:rsidRPr="009A24B2">
        <w:t xml:space="preserve"> </w:t>
      </w:r>
      <w:bookmarkStart w:id="124" w:name="_Toc392248170"/>
      <w:r w:rsidR="008A4059" w:rsidRPr="009A24B2">
        <w:t xml:space="preserve">2.4.1 Сведения об </w:t>
      </w:r>
      <w:r w:rsidR="001B5D5A" w:rsidRPr="009A24B2">
        <w:t xml:space="preserve">объектах, планируемых к новому </w:t>
      </w:r>
      <w:r w:rsidR="008A4059" w:rsidRPr="009A24B2">
        <w:t>строительству для обеспечения транспортировки и очистки перспективного увеличения объемов сточных вод</w:t>
      </w:r>
      <w:bookmarkEnd w:id="124"/>
    </w:p>
    <w:p w:rsidR="00B14186" w:rsidRPr="009A24B2" w:rsidRDefault="008A4059" w:rsidP="00286AA9">
      <w:pPr>
        <w:rPr>
          <w:lang w:eastAsia="ru-RU"/>
        </w:rPr>
      </w:pPr>
      <w:r w:rsidRPr="009A24B2">
        <w:rPr>
          <w:lang w:eastAsia="ru-RU"/>
        </w:rPr>
        <w:t xml:space="preserve">Строительство очистных сооружений </w:t>
      </w:r>
      <w:r w:rsidR="00BB1B70" w:rsidRPr="009A24B2">
        <w:rPr>
          <w:lang w:eastAsia="ru-RU"/>
        </w:rPr>
        <w:t>не планируется</w:t>
      </w:r>
      <w:r w:rsidRPr="009A24B2">
        <w:rPr>
          <w:lang w:eastAsia="ru-RU"/>
        </w:rPr>
        <w:t>.</w:t>
      </w:r>
    </w:p>
    <w:p w:rsidR="00B14186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25" w:name="_Toc392248171"/>
      <w:r w:rsidRPr="009A24B2">
        <w:t>2.4.2</w:t>
      </w:r>
      <w:r w:rsidR="00551C94" w:rsidRPr="009A24B2">
        <w:t xml:space="preserve"> </w:t>
      </w:r>
      <w:r w:rsidRPr="009A24B2">
        <w:t>Сведения о действующих объектах, планируемых к реконструкции для обеспечения транспортировки и очистки перспективного увеличения объемов сточных вод</w:t>
      </w:r>
      <w:bookmarkEnd w:id="125"/>
      <w:r w:rsidRPr="009A24B2">
        <w:t xml:space="preserve">    </w:t>
      </w:r>
    </w:p>
    <w:p w:rsidR="00B14186" w:rsidRPr="009A24B2" w:rsidRDefault="008A4059" w:rsidP="00286AA9">
      <w:pPr>
        <w:rPr>
          <w:lang w:eastAsia="ru-RU"/>
        </w:rPr>
      </w:pPr>
      <w:r w:rsidRPr="009A24B2">
        <w:rPr>
          <w:lang w:eastAsia="ru-RU"/>
        </w:rPr>
        <w:t xml:space="preserve">Действующие очистные сооружения на территории </w:t>
      </w:r>
      <w:r w:rsidR="00704DA7" w:rsidRPr="009A24B2">
        <w:rPr>
          <w:rFonts w:cs="Times New Roman"/>
          <w:bCs/>
          <w:szCs w:val="28"/>
        </w:rPr>
        <w:t>СМО</w:t>
      </w:r>
      <w:r w:rsidRPr="009A24B2">
        <w:rPr>
          <w:lang w:eastAsia="ru-RU"/>
        </w:rPr>
        <w:t xml:space="preserve"> отсутствуют.</w:t>
      </w:r>
      <w:r w:rsidR="00B14186" w:rsidRPr="009A24B2">
        <w:rPr>
          <w:lang w:eastAsia="ru-RU"/>
        </w:rPr>
        <w:t xml:space="preserve"> </w:t>
      </w:r>
    </w:p>
    <w:p w:rsidR="00B14186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26" w:name="_Toc392248172"/>
      <w:r w:rsidRPr="009A24B2">
        <w:lastRenderedPageBreak/>
        <w:t>2.4.3 Сведения о действующих объектах, планируемых к выводу из эксплуатации</w:t>
      </w:r>
      <w:bookmarkEnd w:id="126"/>
      <w:r w:rsidRPr="009A24B2">
        <w:t xml:space="preserve">    </w:t>
      </w:r>
    </w:p>
    <w:p w:rsidR="00286AA9" w:rsidRPr="009A24B2" w:rsidRDefault="008A4059" w:rsidP="00A145F5">
      <w:pPr>
        <w:rPr>
          <w:lang w:eastAsia="ru-RU"/>
        </w:rPr>
      </w:pPr>
      <w:r w:rsidRPr="009A24B2">
        <w:rPr>
          <w:lang w:eastAsia="ru-RU"/>
        </w:rPr>
        <w:t xml:space="preserve">Действующие очистные сооружения на территории </w:t>
      </w:r>
      <w:r w:rsidR="00704DA7" w:rsidRPr="009A24B2">
        <w:rPr>
          <w:rFonts w:cs="Times New Roman"/>
          <w:bCs/>
          <w:szCs w:val="28"/>
        </w:rPr>
        <w:t>СМО</w:t>
      </w:r>
      <w:r w:rsidRPr="009A24B2">
        <w:rPr>
          <w:lang w:eastAsia="ru-RU"/>
        </w:rPr>
        <w:t xml:space="preserve"> отсутствуют.</w:t>
      </w:r>
      <w:r w:rsidR="00B14186" w:rsidRPr="009A24B2">
        <w:rPr>
          <w:lang w:eastAsia="ru-RU"/>
        </w:rPr>
        <w:t xml:space="preserve"> </w:t>
      </w:r>
    </w:p>
    <w:p w:rsidR="00286AA9" w:rsidRPr="009A24B2" w:rsidRDefault="008A4059" w:rsidP="00AA1256">
      <w:pPr>
        <w:pStyle w:val="2"/>
        <w:numPr>
          <w:ilvl w:val="0"/>
          <w:numId w:val="0"/>
        </w:numPr>
        <w:ind w:firstLine="709"/>
      </w:pPr>
      <w:bookmarkStart w:id="127" w:name="_Toc392248173"/>
      <w:r w:rsidRPr="009A24B2">
        <w:t xml:space="preserve">2.5 </w:t>
      </w:r>
      <w:r w:rsidR="00274A32" w:rsidRPr="009A24B2">
        <w:t>П</w:t>
      </w:r>
      <w:r w:rsidRPr="009A24B2">
        <w:t>редложения по стро</w:t>
      </w:r>
      <w:r w:rsidR="00274A32" w:rsidRPr="009A24B2">
        <w:t xml:space="preserve">ительству и реконструкции </w:t>
      </w:r>
      <w:r w:rsidRPr="009A24B2">
        <w:t>линейных объектов централизованных сист</w:t>
      </w:r>
      <w:r w:rsidR="00274A32" w:rsidRPr="009A24B2">
        <w:t>ем водоотведения</w:t>
      </w:r>
      <w:bookmarkEnd w:id="127"/>
    </w:p>
    <w:p w:rsidR="00B14186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28" w:name="_Toc392248174"/>
      <w:r w:rsidRPr="009A24B2">
        <w:t>2.5.1</w:t>
      </w:r>
      <w:r w:rsidR="00551C94" w:rsidRPr="009A24B2">
        <w:t xml:space="preserve"> </w:t>
      </w:r>
      <w:r w:rsidRPr="009A24B2">
        <w:t>Сведения о рекон</w:t>
      </w:r>
      <w:r w:rsidR="00B14186" w:rsidRPr="009A24B2">
        <w:t xml:space="preserve">струкции и планируемых к новому </w:t>
      </w:r>
      <w:r w:rsidRPr="009A24B2">
        <w:t>строительству кан</w:t>
      </w:r>
      <w:r w:rsidRPr="009A24B2">
        <w:rPr>
          <w:rStyle w:val="30"/>
        </w:rPr>
        <w:t>а</w:t>
      </w:r>
      <w:r w:rsidRPr="009A24B2">
        <w:t>лизационных сетях, канализационных коллекторах и объектах на них, обеспечивающих сбор и транспортировку перспективного увеличения объемов сточных вод в существующих районах муниципального образования</w:t>
      </w:r>
      <w:bookmarkEnd w:id="128"/>
      <w:r w:rsidRPr="009A24B2">
        <w:t xml:space="preserve">   </w:t>
      </w:r>
    </w:p>
    <w:p w:rsidR="00B14186" w:rsidRPr="009A24B2" w:rsidRDefault="008A4059" w:rsidP="00286AA9">
      <w:pPr>
        <w:rPr>
          <w:lang w:eastAsia="ru-RU"/>
        </w:rPr>
      </w:pPr>
      <w:r w:rsidRPr="009A24B2">
        <w:rPr>
          <w:lang w:eastAsia="ru-RU"/>
        </w:rPr>
        <w:t>Строительство канализа</w:t>
      </w:r>
      <w:r w:rsidR="001B5D5A" w:rsidRPr="009A24B2">
        <w:rPr>
          <w:lang w:eastAsia="ru-RU"/>
        </w:rPr>
        <w:t>ционных сетей, канализационных</w:t>
      </w:r>
      <w:r w:rsidR="001B5D5A" w:rsidRPr="009A24B2">
        <w:rPr>
          <w:lang w:eastAsia="ru-RU"/>
        </w:rPr>
        <w:tab/>
        <w:t xml:space="preserve"> </w:t>
      </w:r>
      <w:r w:rsidRPr="009A24B2">
        <w:rPr>
          <w:lang w:eastAsia="ru-RU"/>
        </w:rPr>
        <w:t xml:space="preserve">коллекторов </w:t>
      </w:r>
      <w:r w:rsidR="00B14186" w:rsidRPr="009A24B2">
        <w:rPr>
          <w:lang w:eastAsia="ru-RU"/>
        </w:rPr>
        <w:t xml:space="preserve">не </w:t>
      </w:r>
      <w:r w:rsidRPr="009A24B2">
        <w:rPr>
          <w:lang w:eastAsia="ru-RU"/>
        </w:rPr>
        <w:t>планируется.</w:t>
      </w:r>
      <w:r w:rsidRPr="009A24B2">
        <w:rPr>
          <w:lang w:eastAsia="ru-RU"/>
        </w:rPr>
        <w:tab/>
      </w:r>
    </w:p>
    <w:p w:rsidR="00B14186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29" w:name="_Toc392248175"/>
      <w:r w:rsidRPr="009A24B2">
        <w:t>2.5.2</w:t>
      </w:r>
      <w:r w:rsidR="003E34FF" w:rsidRPr="009A24B2">
        <w:t xml:space="preserve"> Сведения о</w:t>
      </w:r>
      <w:r w:rsidRPr="009A24B2">
        <w:t xml:space="preserve"> реконс</w:t>
      </w:r>
      <w:r w:rsidR="001B5D5A" w:rsidRPr="009A24B2">
        <w:t xml:space="preserve">трукции и планируемых к новому </w:t>
      </w:r>
      <w:r w:rsidRPr="009A24B2">
        <w:t>строительству канализационных сетях,  канализационных коллекторах и объектах на них, обеспечивающих сбор и транспортировку перспективного увеличения объемов сточных вод во вновь осваиваемых районах муниципального образования под жилищную застройку</w:t>
      </w:r>
      <w:bookmarkEnd w:id="129"/>
    </w:p>
    <w:p w:rsidR="00B14186" w:rsidRPr="009A24B2" w:rsidRDefault="008A4059" w:rsidP="00286AA9">
      <w:pPr>
        <w:rPr>
          <w:lang w:eastAsia="ru-RU"/>
        </w:rPr>
      </w:pPr>
      <w:r w:rsidRPr="009A24B2">
        <w:rPr>
          <w:lang w:eastAsia="ru-RU"/>
        </w:rPr>
        <w:t>Реконструкция и строит</w:t>
      </w:r>
      <w:r w:rsidR="001B5D5A" w:rsidRPr="009A24B2">
        <w:rPr>
          <w:lang w:eastAsia="ru-RU"/>
        </w:rPr>
        <w:t xml:space="preserve">ельство канализационных сетей, </w:t>
      </w:r>
      <w:r w:rsidRPr="009A24B2">
        <w:rPr>
          <w:lang w:eastAsia="ru-RU"/>
        </w:rPr>
        <w:t>канализационных коллекторов во вновь осваиваемых районах не  планируется.</w:t>
      </w:r>
      <w:r w:rsidR="00B14186" w:rsidRPr="009A24B2">
        <w:rPr>
          <w:lang w:eastAsia="ru-RU"/>
        </w:rPr>
        <w:t xml:space="preserve"> </w:t>
      </w:r>
    </w:p>
    <w:p w:rsidR="00B14186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30" w:name="_Toc392248176"/>
      <w:r w:rsidRPr="009A24B2">
        <w:lastRenderedPageBreak/>
        <w:t>2.5.3</w:t>
      </w:r>
      <w:r w:rsidR="00551C94" w:rsidRPr="009A24B2">
        <w:t xml:space="preserve"> Сведения о</w:t>
      </w:r>
      <w:r w:rsidRPr="009A24B2">
        <w:t xml:space="preserve"> реконструкции и планируемых к новому строительству канализационных сетях,  канализационных коллекторах и объектах на них для обеспечения переключения</w:t>
      </w:r>
      <w:r w:rsidRPr="009A24B2">
        <w:tab/>
        <w:t>прямых выпусков на очистные сооружения</w:t>
      </w:r>
      <w:bookmarkEnd w:id="130"/>
      <w:r w:rsidRPr="009A24B2">
        <w:t xml:space="preserve"> </w:t>
      </w:r>
    </w:p>
    <w:p w:rsidR="00B14186" w:rsidRPr="009A24B2" w:rsidRDefault="008A4059" w:rsidP="00286AA9">
      <w:pPr>
        <w:rPr>
          <w:lang w:eastAsia="ru-RU"/>
        </w:rPr>
      </w:pPr>
      <w:r w:rsidRPr="009A24B2">
        <w:rPr>
          <w:lang w:eastAsia="ru-RU"/>
        </w:rPr>
        <w:t>Реконструкция и строит</w:t>
      </w:r>
      <w:r w:rsidR="00274A32" w:rsidRPr="009A24B2">
        <w:rPr>
          <w:lang w:eastAsia="ru-RU"/>
        </w:rPr>
        <w:t xml:space="preserve">ельство канализационных сетей, </w:t>
      </w:r>
      <w:r w:rsidRPr="009A24B2">
        <w:rPr>
          <w:lang w:eastAsia="ru-RU"/>
        </w:rPr>
        <w:t>канализационных коллекторов во вновь осваиваемых районах не  планируется.</w:t>
      </w:r>
    </w:p>
    <w:p w:rsidR="00B14186" w:rsidRPr="009A24B2" w:rsidRDefault="00B14186" w:rsidP="00AA1256">
      <w:pPr>
        <w:pStyle w:val="3"/>
        <w:numPr>
          <w:ilvl w:val="0"/>
          <w:numId w:val="0"/>
        </w:numPr>
        <w:ind w:firstLine="709"/>
      </w:pPr>
      <w:r w:rsidRPr="009A24B2">
        <w:t xml:space="preserve"> </w:t>
      </w:r>
      <w:bookmarkStart w:id="131" w:name="_Toc392248177"/>
      <w:r w:rsidR="008A4059" w:rsidRPr="009A24B2">
        <w:t>2.5.4</w:t>
      </w:r>
      <w:r w:rsidR="00551C94" w:rsidRPr="009A24B2">
        <w:t xml:space="preserve"> Сведения о </w:t>
      </w:r>
      <w:r w:rsidR="008A4059" w:rsidRPr="009A24B2">
        <w:t>реконс</w:t>
      </w:r>
      <w:r w:rsidRPr="009A24B2">
        <w:t xml:space="preserve">трукции и планируемых к новому </w:t>
      </w:r>
      <w:r w:rsidR="008A4059" w:rsidRPr="009A24B2">
        <w:t>строительству канализацио</w:t>
      </w:r>
      <w:r w:rsidR="00CD4460" w:rsidRPr="009A24B2">
        <w:t>нных сетях,</w:t>
      </w:r>
      <w:r w:rsidR="008A4059" w:rsidRPr="009A24B2">
        <w:t xml:space="preserve"> тоннельных коллекторах и объектах на них для обеспечения нормативной надежности водоотведения</w:t>
      </w:r>
      <w:bookmarkEnd w:id="131"/>
      <w:r w:rsidR="008A4059" w:rsidRPr="009A24B2">
        <w:t xml:space="preserve">   </w:t>
      </w:r>
    </w:p>
    <w:p w:rsidR="00B14186" w:rsidRPr="009A24B2" w:rsidRDefault="008A4059" w:rsidP="00286AA9">
      <w:pPr>
        <w:rPr>
          <w:lang w:eastAsia="ru-RU"/>
        </w:rPr>
      </w:pPr>
      <w:r w:rsidRPr="009A24B2">
        <w:rPr>
          <w:lang w:eastAsia="ru-RU"/>
        </w:rPr>
        <w:t>Реконструкция и строит</w:t>
      </w:r>
      <w:r w:rsidR="00551C94" w:rsidRPr="009A24B2">
        <w:rPr>
          <w:lang w:eastAsia="ru-RU"/>
        </w:rPr>
        <w:t xml:space="preserve">ельство канализационных сетей, </w:t>
      </w:r>
      <w:r w:rsidRPr="009A24B2">
        <w:rPr>
          <w:lang w:eastAsia="ru-RU"/>
        </w:rPr>
        <w:t>тоннельных коллекто</w:t>
      </w:r>
      <w:r w:rsidR="00283017" w:rsidRPr="009A24B2">
        <w:rPr>
          <w:lang w:eastAsia="ru-RU"/>
        </w:rPr>
        <w:t xml:space="preserve">ров </w:t>
      </w:r>
      <w:r w:rsidRPr="009A24B2">
        <w:rPr>
          <w:lang w:eastAsia="ru-RU"/>
        </w:rPr>
        <w:t>не  планируется</w:t>
      </w:r>
      <w:r w:rsidR="00B14186" w:rsidRPr="009A24B2">
        <w:rPr>
          <w:lang w:eastAsia="ru-RU"/>
        </w:rPr>
        <w:t>.</w:t>
      </w:r>
    </w:p>
    <w:p w:rsidR="00274A32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32" w:name="_Toc392248178"/>
      <w:r w:rsidRPr="009A24B2">
        <w:t>2.5.5 Сведения о реконструир</w:t>
      </w:r>
      <w:r w:rsidR="00274A32" w:rsidRPr="009A24B2">
        <w:t xml:space="preserve">уемых участках канализационной </w:t>
      </w:r>
      <w:r w:rsidRPr="009A24B2">
        <w:t>сети, подлежащих замене в связи с исчерпанием эксплуатационного ресурса</w:t>
      </w:r>
      <w:bookmarkEnd w:id="132"/>
      <w:r w:rsidRPr="009A24B2">
        <w:t xml:space="preserve">   </w:t>
      </w:r>
    </w:p>
    <w:p w:rsidR="00B14186" w:rsidRPr="009A24B2" w:rsidRDefault="008A4059" w:rsidP="000B188B">
      <w:pPr>
        <w:rPr>
          <w:lang w:eastAsia="ru-RU"/>
        </w:rPr>
      </w:pPr>
      <w:r w:rsidRPr="009A24B2">
        <w:t xml:space="preserve">Централизованная система водоотведения в </w:t>
      </w:r>
      <w:r w:rsidR="00704DA7" w:rsidRPr="009A24B2">
        <w:rPr>
          <w:rFonts w:cs="Times New Roman"/>
          <w:bCs/>
          <w:szCs w:val="28"/>
        </w:rPr>
        <w:t>СМО</w:t>
      </w:r>
      <w:r w:rsidRPr="009A24B2">
        <w:t xml:space="preserve"> отсутствует.</w:t>
      </w:r>
      <w:r w:rsidR="00B14186" w:rsidRPr="009A24B2">
        <w:rPr>
          <w:lang w:eastAsia="ru-RU"/>
        </w:rPr>
        <w:t xml:space="preserve"> </w:t>
      </w:r>
    </w:p>
    <w:p w:rsidR="00B14186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33" w:name="_Toc392248179"/>
      <w:r w:rsidRPr="009A24B2">
        <w:t>2.5.6 Сведения о новом строительстве и реконструкции насосных станций</w:t>
      </w:r>
      <w:bookmarkEnd w:id="133"/>
      <w:r w:rsidRPr="009A24B2">
        <w:t xml:space="preserve">   </w:t>
      </w:r>
    </w:p>
    <w:p w:rsidR="00B14186" w:rsidRPr="009A24B2" w:rsidRDefault="008A4059" w:rsidP="000B188B">
      <w:pPr>
        <w:rPr>
          <w:lang w:eastAsia="ru-RU"/>
        </w:rPr>
      </w:pPr>
      <w:r w:rsidRPr="009A24B2">
        <w:t>Централизованная система водоотведения</w:t>
      </w:r>
      <w:r w:rsidR="00A44F7F" w:rsidRPr="009A24B2">
        <w:t>, в т.ч. насосные станции,</w:t>
      </w:r>
      <w:r w:rsidRPr="009A24B2">
        <w:t xml:space="preserve"> в </w:t>
      </w:r>
      <w:r w:rsidR="00704DA7" w:rsidRPr="009A24B2">
        <w:rPr>
          <w:rFonts w:cs="Times New Roman"/>
          <w:bCs/>
          <w:szCs w:val="28"/>
        </w:rPr>
        <w:t>СМО</w:t>
      </w:r>
      <w:r w:rsidR="00704DA7" w:rsidRPr="009A24B2">
        <w:t xml:space="preserve"> </w:t>
      </w:r>
      <w:r w:rsidRPr="009A24B2">
        <w:t>отсутству</w:t>
      </w:r>
      <w:r w:rsidR="00A44F7F" w:rsidRPr="009A24B2">
        <w:t>ю</w:t>
      </w:r>
      <w:r w:rsidRPr="009A24B2">
        <w:t>т.</w:t>
      </w:r>
      <w:r w:rsidR="00B14186" w:rsidRPr="009A24B2">
        <w:rPr>
          <w:lang w:eastAsia="ru-RU"/>
        </w:rPr>
        <w:t xml:space="preserve"> </w:t>
      </w:r>
    </w:p>
    <w:p w:rsidR="00B14186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34" w:name="_Toc392248180"/>
      <w:r w:rsidRPr="009A24B2">
        <w:t>2.5.7 Сведения о ново</w:t>
      </w:r>
      <w:r w:rsidR="00274A32" w:rsidRPr="009A24B2">
        <w:t xml:space="preserve">м строительстве и реконструкции </w:t>
      </w:r>
      <w:r w:rsidRPr="009A24B2">
        <w:t>регулирующих резервуаров</w:t>
      </w:r>
      <w:bookmarkEnd w:id="134"/>
      <w:r w:rsidRPr="009A24B2">
        <w:t xml:space="preserve">   </w:t>
      </w:r>
    </w:p>
    <w:p w:rsidR="00B14186" w:rsidRPr="009A24B2" w:rsidRDefault="008A4059" w:rsidP="000B188B">
      <w:pPr>
        <w:rPr>
          <w:lang w:eastAsia="ru-RU"/>
        </w:rPr>
      </w:pPr>
      <w:r w:rsidRPr="009A24B2">
        <w:t xml:space="preserve">Централизованная система водоотведения в </w:t>
      </w:r>
      <w:r w:rsidR="00704DA7" w:rsidRPr="009A24B2">
        <w:rPr>
          <w:rFonts w:cs="Times New Roman"/>
          <w:bCs/>
          <w:szCs w:val="28"/>
        </w:rPr>
        <w:t>СМО</w:t>
      </w:r>
      <w:r w:rsidRPr="009A24B2">
        <w:t xml:space="preserve"> отсутствует.</w:t>
      </w:r>
      <w:r w:rsidR="00B14186" w:rsidRPr="009A24B2">
        <w:rPr>
          <w:lang w:eastAsia="ru-RU"/>
        </w:rPr>
        <w:t xml:space="preserve"> </w:t>
      </w:r>
    </w:p>
    <w:p w:rsidR="00274A32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35" w:name="_Toc392248181"/>
      <w:r w:rsidRPr="009A24B2">
        <w:lastRenderedPageBreak/>
        <w:t xml:space="preserve">2.5.8 Сведения о развитии диспетчеризации, телемеханизации и автоматизированных системах управления режимами </w:t>
      </w:r>
      <w:r w:rsidRPr="009A24B2">
        <w:tab/>
        <w:t>водоотведения на объектах организаци</w:t>
      </w:r>
      <w:r w:rsidR="00551C94" w:rsidRPr="009A24B2">
        <w:t>й, осуществляющих водоотведение</w:t>
      </w:r>
      <w:bookmarkEnd w:id="135"/>
      <w:r w:rsidRPr="009A24B2">
        <w:t xml:space="preserve">   </w:t>
      </w:r>
    </w:p>
    <w:p w:rsidR="00B14186" w:rsidRPr="009A24B2" w:rsidRDefault="008A4059" w:rsidP="000B188B">
      <w:pPr>
        <w:rPr>
          <w:lang w:eastAsia="ru-RU"/>
        </w:rPr>
      </w:pPr>
      <w:r w:rsidRPr="009A24B2">
        <w:t xml:space="preserve">Централизованная система водоотведения в </w:t>
      </w:r>
      <w:r w:rsidR="00704DA7" w:rsidRPr="009A24B2">
        <w:rPr>
          <w:rFonts w:cs="Times New Roman"/>
          <w:bCs/>
          <w:szCs w:val="28"/>
        </w:rPr>
        <w:t>СМО</w:t>
      </w:r>
      <w:r w:rsidRPr="009A24B2">
        <w:t xml:space="preserve"> отсутствует.</w:t>
      </w:r>
      <w:r w:rsidR="00B14186" w:rsidRPr="009A24B2">
        <w:rPr>
          <w:lang w:eastAsia="ru-RU"/>
        </w:rPr>
        <w:t xml:space="preserve"> </w:t>
      </w:r>
    </w:p>
    <w:p w:rsidR="00B14186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36" w:name="_Toc392248182"/>
      <w:r w:rsidRPr="009A24B2">
        <w:t>2.5.9 Сведения о развит</w:t>
      </w:r>
      <w:r w:rsidR="00B14186" w:rsidRPr="009A24B2">
        <w:t xml:space="preserve">ии системы коммерческого учета </w:t>
      </w:r>
      <w:r w:rsidRPr="009A24B2">
        <w:t>водоотведения, организация</w:t>
      </w:r>
      <w:r w:rsidR="00551C94" w:rsidRPr="009A24B2">
        <w:t>ми осуществляющих</w:t>
      </w:r>
      <w:r w:rsidR="00551C94" w:rsidRPr="009A24B2">
        <w:tab/>
      </w:r>
      <w:r w:rsidR="00393469" w:rsidRPr="009A24B2">
        <w:t xml:space="preserve"> </w:t>
      </w:r>
      <w:r w:rsidR="00551C94" w:rsidRPr="009A24B2">
        <w:t>водоотведение</w:t>
      </w:r>
      <w:bookmarkEnd w:id="136"/>
      <w:r w:rsidRPr="009A24B2">
        <w:t xml:space="preserve">  </w:t>
      </w:r>
    </w:p>
    <w:p w:rsidR="00286AA9" w:rsidRPr="009A24B2" w:rsidRDefault="008A4059" w:rsidP="00A145F5">
      <w:r w:rsidRPr="009A24B2">
        <w:t>Централизованная систем</w:t>
      </w:r>
      <w:r w:rsidR="00274A32" w:rsidRPr="009A24B2">
        <w:t xml:space="preserve">а водоотведения в </w:t>
      </w:r>
      <w:r w:rsidR="00704DA7" w:rsidRPr="009A24B2">
        <w:rPr>
          <w:rFonts w:cs="Times New Roman"/>
          <w:bCs/>
          <w:szCs w:val="28"/>
        </w:rPr>
        <w:t>СМО</w:t>
      </w:r>
      <w:r w:rsidRPr="009A24B2">
        <w:t xml:space="preserve"> отсутствует.</w:t>
      </w:r>
      <w:r w:rsidR="00B14186" w:rsidRPr="009A24B2">
        <w:t xml:space="preserve"> </w:t>
      </w:r>
    </w:p>
    <w:p w:rsidR="00286AA9" w:rsidRPr="009A24B2" w:rsidRDefault="008A4059" w:rsidP="00AA1256">
      <w:pPr>
        <w:pStyle w:val="2"/>
        <w:numPr>
          <w:ilvl w:val="0"/>
          <w:numId w:val="0"/>
        </w:numPr>
        <w:ind w:firstLine="709"/>
        <w:rPr>
          <w:rFonts w:eastAsiaTheme="minorHAnsi"/>
        </w:rPr>
      </w:pPr>
      <w:bookmarkStart w:id="137" w:name="_Toc392248183"/>
      <w:r w:rsidRPr="009A24B2">
        <w:rPr>
          <w:szCs w:val="28"/>
        </w:rPr>
        <w:t>2</w:t>
      </w:r>
      <w:r w:rsidRPr="009A24B2">
        <w:rPr>
          <w:rFonts w:eastAsiaTheme="minorHAnsi"/>
        </w:rPr>
        <w:t>.6 Экологические аспек</w:t>
      </w:r>
      <w:r w:rsidR="00551C94" w:rsidRPr="009A24B2">
        <w:rPr>
          <w:rFonts w:eastAsiaTheme="minorHAnsi"/>
        </w:rPr>
        <w:t>ты мероприятий по строительству</w:t>
      </w:r>
      <w:r w:rsidRPr="009A24B2">
        <w:rPr>
          <w:rFonts w:eastAsiaTheme="minorHAnsi"/>
        </w:rPr>
        <w:t xml:space="preserve"> и реконструкции объектов централизованной системы</w:t>
      </w:r>
      <w:r w:rsidR="00B14186" w:rsidRPr="009A24B2">
        <w:rPr>
          <w:rFonts w:eastAsiaTheme="minorHAnsi"/>
        </w:rPr>
        <w:t xml:space="preserve"> </w:t>
      </w:r>
      <w:r w:rsidRPr="009A24B2">
        <w:rPr>
          <w:rFonts w:eastAsiaTheme="minorHAnsi"/>
        </w:rPr>
        <w:t>водоотведения</w:t>
      </w:r>
      <w:bookmarkEnd w:id="137"/>
    </w:p>
    <w:p w:rsidR="00274A32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38" w:name="_Toc392248184"/>
      <w:r w:rsidRPr="009A24B2">
        <w:t>2.6.1 Сведения о мерах по предо</w:t>
      </w:r>
      <w:r w:rsidR="00274A32" w:rsidRPr="009A24B2">
        <w:t xml:space="preserve">твращению вредного воздействия </w:t>
      </w:r>
      <w:r w:rsidRPr="009A24B2">
        <w:t>на водный бассейн предлаг</w:t>
      </w:r>
      <w:r w:rsidR="005C4DD9" w:rsidRPr="009A24B2">
        <w:t xml:space="preserve">аемых к новому строительству и </w:t>
      </w:r>
      <w:r w:rsidRPr="009A24B2">
        <w:t>реконструкции объектов водоотведения</w:t>
      </w:r>
      <w:bookmarkEnd w:id="138"/>
      <w:r w:rsidRPr="009A24B2">
        <w:t xml:space="preserve">   </w:t>
      </w:r>
    </w:p>
    <w:p w:rsidR="00C32B0A" w:rsidRPr="009A24B2" w:rsidRDefault="008A4059" w:rsidP="000B188B">
      <w:r w:rsidRPr="009A24B2">
        <w:t>Строитель</w:t>
      </w:r>
      <w:r w:rsidR="009C0D8A" w:rsidRPr="009A24B2">
        <w:t>ство объектов водоотведения</w:t>
      </w:r>
      <w:r w:rsidR="002C3CB7" w:rsidRPr="009A24B2">
        <w:t xml:space="preserve"> не планируется</w:t>
      </w:r>
      <w:r w:rsidRPr="009A24B2">
        <w:t>.</w:t>
      </w:r>
      <w:r w:rsidR="00C32B0A" w:rsidRPr="009A24B2">
        <w:t xml:space="preserve"> </w:t>
      </w:r>
    </w:p>
    <w:p w:rsidR="00C32B0A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39" w:name="_Toc392248185"/>
      <w:r w:rsidRPr="009A24B2">
        <w:t>2.6.2 Сведения о мерах по предо</w:t>
      </w:r>
      <w:r w:rsidR="00274A32" w:rsidRPr="009A24B2">
        <w:t xml:space="preserve">твращению вредного воздействия </w:t>
      </w:r>
      <w:r w:rsidRPr="009A24B2">
        <w:t>на водный бассейн предлаг</w:t>
      </w:r>
      <w:r w:rsidR="00C32B0A" w:rsidRPr="009A24B2">
        <w:t xml:space="preserve">аемых к новому строительству </w:t>
      </w:r>
      <w:r w:rsidRPr="009A24B2">
        <w:t>канализационных сетей</w:t>
      </w:r>
      <w:bookmarkEnd w:id="139"/>
      <w:r w:rsidRPr="009A24B2">
        <w:t xml:space="preserve">   </w:t>
      </w:r>
    </w:p>
    <w:p w:rsidR="00C32B0A" w:rsidRPr="009A24B2" w:rsidRDefault="008A4059" w:rsidP="000B188B">
      <w:r w:rsidRPr="009A24B2">
        <w:t>Строи</w:t>
      </w:r>
      <w:r w:rsidR="00573D03" w:rsidRPr="009A24B2">
        <w:t>тельство канализационных сетей</w:t>
      </w:r>
      <w:r w:rsidR="002C3CB7" w:rsidRPr="009A24B2">
        <w:t xml:space="preserve"> не планируется</w:t>
      </w:r>
      <w:r w:rsidRPr="009A24B2">
        <w:t>.</w:t>
      </w:r>
      <w:r w:rsidR="00C32B0A" w:rsidRPr="009A24B2">
        <w:t xml:space="preserve"> </w:t>
      </w:r>
    </w:p>
    <w:p w:rsidR="00C32B0A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40" w:name="_Toc392248186"/>
      <w:r w:rsidRPr="009A24B2">
        <w:t xml:space="preserve">2.6.3 Сведения о мерах по предотвращению вредного </w:t>
      </w:r>
      <w:r w:rsidR="00573D03" w:rsidRPr="009A24B2">
        <w:t>воздействия на окружающую среду</w:t>
      </w:r>
      <w:r w:rsidRPr="009A24B2">
        <w:t xml:space="preserve"> при реализации мероприятий по хранению (утилизации) осадка сточных вод</w:t>
      </w:r>
      <w:bookmarkEnd w:id="140"/>
      <w:r w:rsidRPr="009A24B2">
        <w:t xml:space="preserve">   </w:t>
      </w:r>
    </w:p>
    <w:p w:rsidR="000B188B" w:rsidRPr="009A24B2" w:rsidRDefault="008A4059" w:rsidP="00A145F5">
      <w:pPr>
        <w:rPr>
          <w:b/>
        </w:rPr>
      </w:pPr>
      <w:r w:rsidRPr="009A24B2">
        <w:t xml:space="preserve">Необходимо осуществлять постоянный контроль за </w:t>
      </w:r>
      <w:r w:rsidRPr="009A24B2">
        <w:tab/>
        <w:t>сан</w:t>
      </w:r>
      <w:r w:rsidR="00274A32" w:rsidRPr="009A24B2">
        <w:t>итарно-</w:t>
      </w:r>
      <w:r w:rsidRPr="009A24B2">
        <w:t>экологическим состоянием выгребных ям.</w:t>
      </w:r>
      <w:r w:rsidRPr="009A24B2">
        <w:rPr>
          <w:b/>
        </w:rPr>
        <w:tab/>
      </w:r>
    </w:p>
    <w:p w:rsidR="000B188B" w:rsidRPr="009A24B2" w:rsidRDefault="008A4059" w:rsidP="00AA1256">
      <w:pPr>
        <w:pStyle w:val="2"/>
        <w:numPr>
          <w:ilvl w:val="0"/>
          <w:numId w:val="0"/>
        </w:numPr>
        <w:ind w:firstLine="709"/>
      </w:pPr>
      <w:bookmarkStart w:id="141" w:name="_Toc392248187"/>
      <w:r w:rsidRPr="009A24B2">
        <w:lastRenderedPageBreak/>
        <w:t>2.7 Оценка капитальных вложений в новое строительство,</w:t>
      </w:r>
      <w:r w:rsidR="00C32B0A" w:rsidRPr="009A24B2">
        <w:t xml:space="preserve"> </w:t>
      </w:r>
      <w:r w:rsidRPr="009A24B2">
        <w:t>реконструкцию и модернизацию объектов централизованных</w:t>
      </w:r>
      <w:r w:rsidR="00C32B0A" w:rsidRPr="009A24B2">
        <w:t xml:space="preserve"> </w:t>
      </w:r>
      <w:r w:rsidR="00A44F7F" w:rsidRPr="009A24B2">
        <w:t>систем водоотведения</w:t>
      </w:r>
      <w:bookmarkEnd w:id="141"/>
    </w:p>
    <w:p w:rsidR="00C32B0A" w:rsidRPr="009A24B2" w:rsidRDefault="00C32B0A" w:rsidP="00AA1256">
      <w:pPr>
        <w:pStyle w:val="3"/>
        <w:numPr>
          <w:ilvl w:val="0"/>
          <w:numId w:val="0"/>
        </w:numPr>
        <w:ind w:firstLine="709"/>
      </w:pPr>
      <w:r w:rsidRPr="009A24B2">
        <w:t xml:space="preserve"> </w:t>
      </w:r>
      <w:bookmarkStart w:id="142" w:name="_Toc392248188"/>
      <w:r w:rsidR="008A4059" w:rsidRPr="009A24B2">
        <w:t>2.7.1 Оценка капитальных вложений в новое строительство,       реконструкцию и модернизацию объектов централизованных систем водоотведения, выполненную в соответствии с укрупненными сметными нормативами, утвержденными федеральным органом исполнительной власти</w:t>
      </w:r>
      <w:r w:rsidR="00274A32" w:rsidRPr="009A24B2">
        <w:t>.</w:t>
      </w:r>
      <w:bookmarkEnd w:id="142"/>
      <w:r w:rsidR="008A4059" w:rsidRPr="009A24B2">
        <w:t xml:space="preserve">   </w:t>
      </w:r>
    </w:p>
    <w:p w:rsidR="00C32B0A" w:rsidRPr="009A24B2" w:rsidRDefault="008A4059" w:rsidP="000B188B">
      <w:r w:rsidRPr="009A24B2">
        <w:t>Строи</w:t>
      </w:r>
      <w:r w:rsidR="009C0D8A" w:rsidRPr="009A24B2">
        <w:t>тельство канализационных сетей</w:t>
      </w:r>
      <w:r w:rsidR="002C3CB7" w:rsidRPr="009A24B2">
        <w:t xml:space="preserve"> не планируется. </w:t>
      </w:r>
      <w:r w:rsidR="00C32B0A" w:rsidRPr="009A24B2">
        <w:t xml:space="preserve"> </w:t>
      </w:r>
    </w:p>
    <w:p w:rsidR="008A4059" w:rsidRPr="009A24B2" w:rsidRDefault="008A4059" w:rsidP="00AA1256">
      <w:pPr>
        <w:pStyle w:val="3"/>
        <w:numPr>
          <w:ilvl w:val="0"/>
          <w:numId w:val="0"/>
        </w:numPr>
        <w:ind w:firstLine="709"/>
      </w:pPr>
      <w:bookmarkStart w:id="143" w:name="_Toc392248189"/>
      <w:r w:rsidRPr="009A24B2">
        <w:t>2.7.2 Оценка капитальных вложений, выполненных в ценах, установленных территориальными справочниками на момент выполнения программы с последующим их приведением к текущим прогнозным ценам</w:t>
      </w:r>
      <w:bookmarkEnd w:id="143"/>
    </w:p>
    <w:p w:rsidR="008A4059" w:rsidRPr="007359E7" w:rsidRDefault="008A4059" w:rsidP="002C3CB7">
      <w:r w:rsidRPr="009A24B2">
        <w:t>Строительство канализационных сете</w:t>
      </w:r>
      <w:r w:rsidR="009C0D8A" w:rsidRPr="009A24B2">
        <w:t>й</w:t>
      </w:r>
      <w:r w:rsidR="002C3CB7" w:rsidRPr="009A24B2">
        <w:t xml:space="preserve"> не планируется.</w:t>
      </w:r>
    </w:p>
    <w:sectPr w:rsidR="008A4059" w:rsidRPr="007359E7" w:rsidSect="00BD5726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291" w:rsidRDefault="00C91291" w:rsidP="008A2ABC">
      <w:pPr>
        <w:spacing w:after="0" w:line="240" w:lineRule="auto"/>
      </w:pPr>
      <w:r>
        <w:separator/>
      </w:r>
    </w:p>
  </w:endnote>
  <w:endnote w:type="continuationSeparator" w:id="1">
    <w:p w:rsidR="00C91291" w:rsidRDefault="00C91291" w:rsidP="008A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4591318"/>
      <w:docPartObj>
        <w:docPartGallery w:val="Page Numbers (Bottom of Page)"/>
        <w:docPartUnique/>
      </w:docPartObj>
    </w:sdtPr>
    <w:sdtContent>
      <w:p w:rsidR="009A24B2" w:rsidRDefault="0020059D">
        <w:pPr>
          <w:pStyle w:val="af0"/>
        </w:pPr>
        <w:r>
          <w:fldChar w:fldCharType="begin"/>
        </w:r>
        <w:r w:rsidR="009A24B2">
          <w:instrText>PAGE   \* MERGEFORMAT</w:instrText>
        </w:r>
        <w:r>
          <w:fldChar w:fldCharType="separate"/>
        </w:r>
        <w:r w:rsidR="00E8797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9A24B2" w:rsidRDefault="009A24B2" w:rsidP="000F7998">
    <w:pPr>
      <w:pStyle w:val="af0"/>
      <w:jc w:val="right"/>
      <w:rPr>
        <w:sz w:val="20"/>
        <w:szCs w:val="20"/>
      </w:rPr>
    </w:pPr>
    <w:r>
      <w:rPr>
        <w:sz w:val="20"/>
        <w:szCs w:val="20"/>
      </w:rPr>
      <w:t xml:space="preserve">ООО «Восток-М» </w:t>
    </w:r>
  </w:p>
  <w:p w:rsidR="009A24B2" w:rsidRDefault="009A24B2" w:rsidP="001855CB">
    <w:pPr>
      <w:pStyle w:val="af0"/>
      <w:jc w:val="right"/>
    </w:pPr>
    <w:r>
      <w:rPr>
        <w:sz w:val="20"/>
        <w:szCs w:val="20"/>
      </w:rPr>
      <w:t xml:space="preserve">Схема водоснабжения и водоотведения </w:t>
    </w:r>
    <w:r>
      <w:rPr>
        <w:rFonts w:cs="Times New Roman"/>
        <w:sz w:val="20"/>
        <w:szCs w:val="20"/>
      </w:rPr>
      <w:t>Обильненского</w:t>
    </w:r>
    <w:r w:rsidRPr="001855CB">
      <w:rPr>
        <w:rFonts w:cs="Times New Roman"/>
        <w:sz w:val="20"/>
        <w:szCs w:val="20"/>
      </w:rPr>
      <w:t xml:space="preserve"> сельского муниципального образования Республики Калмыкия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291" w:rsidRDefault="00C91291" w:rsidP="008A2ABC">
      <w:pPr>
        <w:spacing w:after="0" w:line="240" w:lineRule="auto"/>
      </w:pPr>
      <w:r>
        <w:separator/>
      </w:r>
    </w:p>
  </w:footnote>
  <w:footnote w:type="continuationSeparator" w:id="1">
    <w:p w:rsidR="00C91291" w:rsidRDefault="00C91291" w:rsidP="008A2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52D48A5"/>
    <w:multiLevelType w:val="hybridMultilevel"/>
    <w:tmpl w:val="CA9A1A42"/>
    <w:lvl w:ilvl="0" w:tplc="D6BEB6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77C2E"/>
    <w:multiLevelType w:val="multilevel"/>
    <w:tmpl w:val="05E209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-162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6">
    <w:nsid w:val="1270054F"/>
    <w:multiLevelType w:val="hybridMultilevel"/>
    <w:tmpl w:val="9A788276"/>
    <w:lvl w:ilvl="0" w:tplc="AB9E81D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EF04EE"/>
    <w:multiLevelType w:val="hybridMultilevel"/>
    <w:tmpl w:val="78909C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562F33"/>
    <w:multiLevelType w:val="hybridMultilevel"/>
    <w:tmpl w:val="CA886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03512"/>
    <w:multiLevelType w:val="hybridMultilevel"/>
    <w:tmpl w:val="C2D4BC34"/>
    <w:lvl w:ilvl="0" w:tplc="A3E03454">
      <w:start w:val="1"/>
      <w:numFmt w:val="decimal"/>
      <w:pStyle w:val="1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3D31370"/>
    <w:multiLevelType w:val="multilevel"/>
    <w:tmpl w:val="A1F6F2C8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44C0B2E"/>
    <w:multiLevelType w:val="hybridMultilevel"/>
    <w:tmpl w:val="117298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56B0FBC"/>
    <w:multiLevelType w:val="hybridMultilevel"/>
    <w:tmpl w:val="36AEF844"/>
    <w:lvl w:ilvl="0" w:tplc="87E49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07D9C"/>
    <w:multiLevelType w:val="multilevel"/>
    <w:tmpl w:val="2410EED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4">
    <w:nsid w:val="3D8A0DD3"/>
    <w:multiLevelType w:val="hybridMultilevel"/>
    <w:tmpl w:val="1DB27B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32F2421"/>
    <w:multiLevelType w:val="multilevel"/>
    <w:tmpl w:val="4B207F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762E1571"/>
    <w:multiLevelType w:val="multilevel"/>
    <w:tmpl w:val="8E2476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769047FA"/>
    <w:multiLevelType w:val="hybridMultilevel"/>
    <w:tmpl w:val="2842D734"/>
    <w:lvl w:ilvl="0" w:tplc="F490C396">
      <w:start w:val="1"/>
      <w:numFmt w:val="decimal"/>
      <w:pStyle w:val="3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633AEF"/>
    <w:multiLevelType w:val="hybridMultilevel"/>
    <w:tmpl w:val="1638D634"/>
    <w:lvl w:ilvl="0" w:tplc="87E49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19"/>
  </w:num>
  <w:num w:numId="9">
    <w:abstractNumId w:val="12"/>
  </w:num>
  <w:num w:numId="10">
    <w:abstractNumId w:val="15"/>
  </w:num>
  <w:num w:numId="11">
    <w:abstractNumId w:val="13"/>
  </w:num>
  <w:num w:numId="12">
    <w:abstractNumId w:val="16"/>
  </w:num>
  <w:num w:numId="13">
    <w:abstractNumId w:val="6"/>
  </w:num>
  <w:num w:numId="14">
    <w:abstractNumId w:val="18"/>
  </w:num>
  <w:num w:numId="15">
    <w:abstractNumId w:val="9"/>
  </w:num>
  <w:num w:numId="16">
    <w:abstractNumId w:val="10"/>
  </w:num>
  <w:num w:numId="17">
    <w:abstractNumId w:val="4"/>
  </w:num>
  <w:num w:numId="18">
    <w:abstractNumId w:val="7"/>
  </w:num>
  <w:num w:numId="19">
    <w:abstractNumId w:val="14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D5726"/>
    <w:rsid w:val="00007D70"/>
    <w:rsid w:val="00017F90"/>
    <w:rsid w:val="00022CB4"/>
    <w:rsid w:val="00023ED7"/>
    <w:rsid w:val="00030987"/>
    <w:rsid w:val="00042EAD"/>
    <w:rsid w:val="0004440C"/>
    <w:rsid w:val="00045B7C"/>
    <w:rsid w:val="00045E4C"/>
    <w:rsid w:val="00047384"/>
    <w:rsid w:val="000503AC"/>
    <w:rsid w:val="00054754"/>
    <w:rsid w:val="0005555E"/>
    <w:rsid w:val="000572D7"/>
    <w:rsid w:val="00057A22"/>
    <w:rsid w:val="00060A83"/>
    <w:rsid w:val="00061DF2"/>
    <w:rsid w:val="0006327F"/>
    <w:rsid w:val="00066529"/>
    <w:rsid w:val="0007101F"/>
    <w:rsid w:val="00071B4E"/>
    <w:rsid w:val="00077DDA"/>
    <w:rsid w:val="00082950"/>
    <w:rsid w:val="00090477"/>
    <w:rsid w:val="000926DE"/>
    <w:rsid w:val="000947B2"/>
    <w:rsid w:val="000954AF"/>
    <w:rsid w:val="000A17E3"/>
    <w:rsid w:val="000A242C"/>
    <w:rsid w:val="000A79DE"/>
    <w:rsid w:val="000B188B"/>
    <w:rsid w:val="000B519E"/>
    <w:rsid w:val="000C3007"/>
    <w:rsid w:val="000D1626"/>
    <w:rsid w:val="000F7998"/>
    <w:rsid w:val="00100F91"/>
    <w:rsid w:val="00105831"/>
    <w:rsid w:val="00106869"/>
    <w:rsid w:val="00111892"/>
    <w:rsid w:val="00113977"/>
    <w:rsid w:val="00116A12"/>
    <w:rsid w:val="00117737"/>
    <w:rsid w:val="0012442C"/>
    <w:rsid w:val="001304E5"/>
    <w:rsid w:val="00131C51"/>
    <w:rsid w:val="00132F3F"/>
    <w:rsid w:val="00132FC0"/>
    <w:rsid w:val="00146F8D"/>
    <w:rsid w:val="0015293D"/>
    <w:rsid w:val="0015373C"/>
    <w:rsid w:val="00157579"/>
    <w:rsid w:val="00157941"/>
    <w:rsid w:val="00157DB2"/>
    <w:rsid w:val="00161CD7"/>
    <w:rsid w:val="00164EF6"/>
    <w:rsid w:val="00166D09"/>
    <w:rsid w:val="00175039"/>
    <w:rsid w:val="00181656"/>
    <w:rsid w:val="001855CB"/>
    <w:rsid w:val="00190510"/>
    <w:rsid w:val="001959A0"/>
    <w:rsid w:val="0019609B"/>
    <w:rsid w:val="001A1B2E"/>
    <w:rsid w:val="001A3F33"/>
    <w:rsid w:val="001A4F1A"/>
    <w:rsid w:val="001B0B43"/>
    <w:rsid w:val="001B2055"/>
    <w:rsid w:val="001B4179"/>
    <w:rsid w:val="001B5D5A"/>
    <w:rsid w:val="001B77F7"/>
    <w:rsid w:val="001C0A73"/>
    <w:rsid w:val="001D17ED"/>
    <w:rsid w:val="001D255A"/>
    <w:rsid w:val="001D33CD"/>
    <w:rsid w:val="001D4525"/>
    <w:rsid w:val="001F0FF5"/>
    <w:rsid w:val="001F14E8"/>
    <w:rsid w:val="001F2FBC"/>
    <w:rsid w:val="001F363A"/>
    <w:rsid w:val="001F4514"/>
    <w:rsid w:val="001F6100"/>
    <w:rsid w:val="001F7312"/>
    <w:rsid w:val="0020059D"/>
    <w:rsid w:val="002173E3"/>
    <w:rsid w:val="00220DCD"/>
    <w:rsid w:val="0022464E"/>
    <w:rsid w:val="00230CC8"/>
    <w:rsid w:val="00235B97"/>
    <w:rsid w:val="00244659"/>
    <w:rsid w:val="00247E79"/>
    <w:rsid w:val="00252148"/>
    <w:rsid w:val="00254E43"/>
    <w:rsid w:val="002627CB"/>
    <w:rsid w:val="00266D2D"/>
    <w:rsid w:val="00267927"/>
    <w:rsid w:val="00270538"/>
    <w:rsid w:val="00274A32"/>
    <w:rsid w:val="00275F4C"/>
    <w:rsid w:val="00283017"/>
    <w:rsid w:val="00286AA9"/>
    <w:rsid w:val="002878CA"/>
    <w:rsid w:val="002A247C"/>
    <w:rsid w:val="002A362B"/>
    <w:rsid w:val="002A7038"/>
    <w:rsid w:val="002B2DE0"/>
    <w:rsid w:val="002B3118"/>
    <w:rsid w:val="002C28E7"/>
    <w:rsid w:val="002C3CB7"/>
    <w:rsid w:val="002D3595"/>
    <w:rsid w:val="002D3B28"/>
    <w:rsid w:val="002D6318"/>
    <w:rsid w:val="002E4DB9"/>
    <w:rsid w:val="002F0A17"/>
    <w:rsid w:val="002F6E63"/>
    <w:rsid w:val="0030061F"/>
    <w:rsid w:val="00302D48"/>
    <w:rsid w:val="00303DD2"/>
    <w:rsid w:val="00304821"/>
    <w:rsid w:val="003141F5"/>
    <w:rsid w:val="003161BD"/>
    <w:rsid w:val="00317E51"/>
    <w:rsid w:val="00325D5C"/>
    <w:rsid w:val="00330924"/>
    <w:rsid w:val="00334D34"/>
    <w:rsid w:val="0034118D"/>
    <w:rsid w:val="00344E07"/>
    <w:rsid w:val="00350A7B"/>
    <w:rsid w:val="003517E4"/>
    <w:rsid w:val="0035269C"/>
    <w:rsid w:val="00352C5F"/>
    <w:rsid w:val="00353B31"/>
    <w:rsid w:val="00357C01"/>
    <w:rsid w:val="00360D3B"/>
    <w:rsid w:val="003635C7"/>
    <w:rsid w:val="00370E67"/>
    <w:rsid w:val="00381032"/>
    <w:rsid w:val="00393469"/>
    <w:rsid w:val="00394314"/>
    <w:rsid w:val="003A6304"/>
    <w:rsid w:val="003A6EDE"/>
    <w:rsid w:val="003B17DE"/>
    <w:rsid w:val="003B536C"/>
    <w:rsid w:val="003B61AD"/>
    <w:rsid w:val="003C280E"/>
    <w:rsid w:val="003C3220"/>
    <w:rsid w:val="003C6404"/>
    <w:rsid w:val="003C7C21"/>
    <w:rsid w:val="003D23BA"/>
    <w:rsid w:val="003D493F"/>
    <w:rsid w:val="003D628B"/>
    <w:rsid w:val="003E34FF"/>
    <w:rsid w:val="003F28C6"/>
    <w:rsid w:val="003F4398"/>
    <w:rsid w:val="003F6F14"/>
    <w:rsid w:val="00404997"/>
    <w:rsid w:val="00412A70"/>
    <w:rsid w:val="00414ED5"/>
    <w:rsid w:val="00424853"/>
    <w:rsid w:val="00424A05"/>
    <w:rsid w:val="0043540D"/>
    <w:rsid w:val="00435D25"/>
    <w:rsid w:val="0044053F"/>
    <w:rsid w:val="00444D76"/>
    <w:rsid w:val="00454105"/>
    <w:rsid w:val="00454B40"/>
    <w:rsid w:val="004563B7"/>
    <w:rsid w:val="00467256"/>
    <w:rsid w:val="0047197A"/>
    <w:rsid w:val="0047479B"/>
    <w:rsid w:val="00483648"/>
    <w:rsid w:val="00485967"/>
    <w:rsid w:val="00487D74"/>
    <w:rsid w:val="00491951"/>
    <w:rsid w:val="00491FEC"/>
    <w:rsid w:val="00493509"/>
    <w:rsid w:val="004950D4"/>
    <w:rsid w:val="00496970"/>
    <w:rsid w:val="00497668"/>
    <w:rsid w:val="004A3065"/>
    <w:rsid w:val="004A49BF"/>
    <w:rsid w:val="004B076B"/>
    <w:rsid w:val="004B6AC9"/>
    <w:rsid w:val="004C267E"/>
    <w:rsid w:val="004C3648"/>
    <w:rsid w:val="004C5598"/>
    <w:rsid w:val="004C6ED4"/>
    <w:rsid w:val="004D2852"/>
    <w:rsid w:val="004D3410"/>
    <w:rsid w:val="004E4F11"/>
    <w:rsid w:val="004F24D6"/>
    <w:rsid w:val="004F5292"/>
    <w:rsid w:val="004F6824"/>
    <w:rsid w:val="004F7DE4"/>
    <w:rsid w:val="00500124"/>
    <w:rsid w:val="00502B3A"/>
    <w:rsid w:val="00504819"/>
    <w:rsid w:val="00507848"/>
    <w:rsid w:val="005078FA"/>
    <w:rsid w:val="00516F53"/>
    <w:rsid w:val="0053038B"/>
    <w:rsid w:val="00530CB8"/>
    <w:rsid w:val="00531FD3"/>
    <w:rsid w:val="00546697"/>
    <w:rsid w:val="00550D31"/>
    <w:rsid w:val="00551C94"/>
    <w:rsid w:val="0055585C"/>
    <w:rsid w:val="00564F75"/>
    <w:rsid w:val="0057013B"/>
    <w:rsid w:val="00571E0C"/>
    <w:rsid w:val="00573D03"/>
    <w:rsid w:val="00576081"/>
    <w:rsid w:val="0058021F"/>
    <w:rsid w:val="0058268A"/>
    <w:rsid w:val="00583802"/>
    <w:rsid w:val="00584270"/>
    <w:rsid w:val="00587181"/>
    <w:rsid w:val="005B0684"/>
    <w:rsid w:val="005C27B8"/>
    <w:rsid w:val="005C2E61"/>
    <w:rsid w:val="005C4D55"/>
    <w:rsid w:val="005C4DD9"/>
    <w:rsid w:val="005C4F5B"/>
    <w:rsid w:val="005D3691"/>
    <w:rsid w:val="005D3A28"/>
    <w:rsid w:val="005D4AAD"/>
    <w:rsid w:val="005E0B7A"/>
    <w:rsid w:val="005E37E6"/>
    <w:rsid w:val="005F11B7"/>
    <w:rsid w:val="005F15DA"/>
    <w:rsid w:val="005F4F65"/>
    <w:rsid w:val="005F609C"/>
    <w:rsid w:val="005F725D"/>
    <w:rsid w:val="006037CC"/>
    <w:rsid w:val="006058DC"/>
    <w:rsid w:val="00607E61"/>
    <w:rsid w:val="006119D9"/>
    <w:rsid w:val="00611A89"/>
    <w:rsid w:val="00613EF9"/>
    <w:rsid w:val="00617754"/>
    <w:rsid w:val="00617BB7"/>
    <w:rsid w:val="0062110A"/>
    <w:rsid w:val="0062262F"/>
    <w:rsid w:val="00624C0D"/>
    <w:rsid w:val="006376BE"/>
    <w:rsid w:val="00637FD8"/>
    <w:rsid w:val="00641B14"/>
    <w:rsid w:val="0064216A"/>
    <w:rsid w:val="0064468A"/>
    <w:rsid w:val="0065367D"/>
    <w:rsid w:val="00660DF9"/>
    <w:rsid w:val="006617A9"/>
    <w:rsid w:val="0066338F"/>
    <w:rsid w:val="00665E06"/>
    <w:rsid w:val="0067536B"/>
    <w:rsid w:val="0067540F"/>
    <w:rsid w:val="00682D7F"/>
    <w:rsid w:val="00683857"/>
    <w:rsid w:val="00686236"/>
    <w:rsid w:val="006913EC"/>
    <w:rsid w:val="00692BB2"/>
    <w:rsid w:val="006970DA"/>
    <w:rsid w:val="006B0417"/>
    <w:rsid w:val="006B0456"/>
    <w:rsid w:val="006B101D"/>
    <w:rsid w:val="006C2C5D"/>
    <w:rsid w:val="006C6A49"/>
    <w:rsid w:val="006D60D6"/>
    <w:rsid w:val="006E69D9"/>
    <w:rsid w:val="006E6E26"/>
    <w:rsid w:val="006F65B8"/>
    <w:rsid w:val="00700321"/>
    <w:rsid w:val="0070149B"/>
    <w:rsid w:val="00704DA7"/>
    <w:rsid w:val="00706927"/>
    <w:rsid w:val="0071173B"/>
    <w:rsid w:val="007124E8"/>
    <w:rsid w:val="00714B44"/>
    <w:rsid w:val="00714FBF"/>
    <w:rsid w:val="00723952"/>
    <w:rsid w:val="00730ADB"/>
    <w:rsid w:val="007359E7"/>
    <w:rsid w:val="0074152E"/>
    <w:rsid w:val="00744661"/>
    <w:rsid w:val="007452CF"/>
    <w:rsid w:val="00751EDF"/>
    <w:rsid w:val="0075734A"/>
    <w:rsid w:val="00764ED8"/>
    <w:rsid w:val="00767250"/>
    <w:rsid w:val="007678DA"/>
    <w:rsid w:val="00772145"/>
    <w:rsid w:val="00775ADF"/>
    <w:rsid w:val="007864FC"/>
    <w:rsid w:val="00787379"/>
    <w:rsid w:val="00787452"/>
    <w:rsid w:val="0079487B"/>
    <w:rsid w:val="007A4DDA"/>
    <w:rsid w:val="007B79C9"/>
    <w:rsid w:val="007C1D4A"/>
    <w:rsid w:val="007D4D06"/>
    <w:rsid w:val="007D4DF6"/>
    <w:rsid w:val="007D5EA8"/>
    <w:rsid w:val="007E1485"/>
    <w:rsid w:val="007E376C"/>
    <w:rsid w:val="007E53DF"/>
    <w:rsid w:val="007E5AC1"/>
    <w:rsid w:val="007F22FE"/>
    <w:rsid w:val="007F2B96"/>
    <w:rsid w:val="007F5A1B"/>
    <w:rsid w:val="007F62BD"/>
    <w:rsid w:val="007F713E"/>
    <w:rsid w:val="00802AAD"/>
    <w:rsid w:val="00803611"/>
    <w:rsid w:val="00804C95"/>
    <w:rsid w:val="0081408C"/>
    <w:rsid w:val="00816B47"/>
    <w:rsid w:val="008274CE"/>
    <w:rsid w:val="008312A8"/>
    <w:rsid w:val="00842F3E"/>
    <w:rsid w:val="0084642D"/>
    <w:rsid w:val="00847506"/>
    <w:rsid w:val="00850AEE"/>
    <w:rsid w:val="00851055"/>
    <w:rsid w:val="008520A6"/>
    <w:rsid w:val="0086167D"/>
    <w:rsid w:val="00863606"/>
    <w:rsid w:val="00866856"/>
    <w:rsid w:val="0086792B"/>
    <w:rsid w:val="008718C5"/>
    <w:rsid w:val="008721C6"/>
    <w:rsid w:val="008734C6"/>
    <w:rsid w:val="00873D4E"/>
    <w:rsid w:val="00874748"/>
    <w:rsid w:val="008854D8"/>
    <w:rsid w:val="008867B0"/>
    <w:rsid w:val="00886D87"/>
    <w:rsid w:val="00890314"/>
    <w:rsid w:val="00892B76"/>
    <w:rsid w:val="008930F1"/>
    <w:rsid w:val="00896A88"/>
    <w:rsid w:val="008A1BE2"/>
    <w:rsid w:val="008A2ABC"/>
    <w:rsid w:val="008A4059"/>
    <w:rsid w:val="008B5FB6"/>
    <w:rsid w:val="008B6715"/>
    <w:rsid w:val="008B7799"/>
    <w:rsid w:val="008C120B"/>
    <w:rsid w:val="008C549B"/>
    <w:rsid w:val="008C6204"/>
    <w:rsid w:val="008C65E6"/>
    <w:rsid w:val="008D73DD"/>
    <w:rsid w:val="008E41EE"/>
    <w:rsid w:val="008E501B"/>
    <w:rsid w:val="008E5951"/>
    <w:rsid w:val="008E7716"/>
    <w:rsid w:val="008F1B77"/>
    <w:rsid w:val="008F4031"/>
    <w:rsid w:val="008F6C74"/>
    <w:rsid w:val="008F7DD2"/>
    <w:rsid w:val="00912DA9"/>
    <w:rsid w:val="00914C52"/>
    <w:rsid w:val="00915C9D"/>
    <w:rsid w:val="00916C63"/>
    <w:rsid w:val="00932FB8"/>
    <w:rsid w:val="00935EA1"/>
    <w:rsid w:val="00937409"/>
    <w:rsid w:val="00943B04"/>
    <w:rsid w:val="00945224"/>
    <w:rsid w:val="009458E0"/>
    <w:rsid w:val="009474E6"/>
    <w:rsid w:val="00950298"/>
    <w:rsid w:val="00952074"/>
    <w:rsid w:val="0095502B"/>
    <w:rsid w:val="00957820"/>
    <w:rsid w:val="009616A6"/>
    <w:rsid w:val="0097083F"/>
    <w:rsid w:val="00970927"/>
    <w:rsid w:val="00970A00"/>
    <w:rsid w:val="00973A1D"/>
    <w:rsid w:val="00993EB6"/>
    <w:rsid w:val="009A24B2"/>
    <w:rsid w:val="009A5F59"/>
    <w:rsid w:val="009A6B0A"/>
    <w:rsid w:val="009B5544"/>
    <w:rsid w:val="009B62D2"/>
    <w:rsid w:val="009B66AB"/>
    <w:rsid w:val="009B7200"/>
    <w:rsid w:val="009B7F2F"/>
    <w:rsid w:val="009C0721"/>
    <w:rsid w:val="009C0D8A"/>
    <w:rsid w:val="009C2B58"/>
    <w:rsid w:val="009C6313"/>
    <w:rsid w:val="009D15E9"/>
    <w:rsid w:val="009E2AD3"/>
    <w:rsid w:val="009E4207"/>
    <w:rsid w:val="009E797D"/>
    <w:rsid w:val="009F74DC"/>
    <w:rsid w:val="00A015E6"/>
    <w:rsid w:val="00A05477"/>
    <w:rsid w:val="00A06A09"/>
    <w:rsid w:val="00A10630"/>
    <w:rsid w:val="00A10BCA"/>
    <w:rsid w:val="00A135BF"/>
    <w:rsid w:val="00A145F5"/>
    <w:rsid w:val="00A15B21"/>
    <w:rsid w:val="00A15C2A"/>
    <w:rsid w:val="00A30F39"/>
    <w:rsid w:val="00A35722"/>
    <w:rsid w:val="00A36CB7"/>
    <w:rsid w:val="00A40018"/>
    <w:rsid w:val="00A44F7F"/>
    <w:rsid w:val="00A50ACF"/>
    <w:rsid w:val="00A55C4C"/>
    <w:rsid w:val="00A6196D"/>
    <w:rsid w:val="00A61CB0"/>
    <w:rsid w:val="00A65364"/>
    <w:rsid w:val="00A707B0"/>
    <w:rsid w:val="00A727BE"/>
    <w:rsid w:val="00A73350"/>
    <w:rsid w:val="00A74B40"/>
    <w:rsid w:val="00A7539B"/>
    <w:rsid w:val="00A80DC7"/>
    <w:rsid w:val="00A826BD"/>
    <w:rsid w:val="00AA1256"/>
    <w:rsid w:val="00AA6708"/>
    <w:rsid w:val="00AA73C5"/>
    <w:rsid w:val="00AB2000"/>
    <w:rsid w:val="00AB35FE"/>
    <w:rsid w:val="00AC0B65"/>
    <w:rsid w:val="00AD6F45"/>
    <w:rsid w:val="00AD7BD7"/>
    <w:rsid w:val="00AE3628"/>
    <w:rsid w:val="00AF4361"/>
    <w:rsid w:val="00AF5F8E"/>
    <w:rsid w:val="00B03DB3"/>
    <w:rsid w:val="00B042FB"/>
    <w:rsid w:val="00B04EE0"/>
    <w:rsid w:val="00B06C80"/>
    <w:rsid w:val="00B06CCC"/>
    <w:rsid w:val="00B11433"/>
    <w:rsid w:val="00B14186"/>
    <w:rsid w:val="00B16282"/>
    <w:rsid w:val="00B22575"/>
    <w:rsid w:val="00B30E45"/>
    <w:rsid w:val="00B344B9"/>
    <w:rsid w:val="00B36D42"/>
    <w:rsid w:val="00B37847"/>
    <w:rsid w:val="00B46FF3"/>
    <w:rsid w:val="00B51E37"/>
    <w:rsid w:val="00B54C86"/>
    <w:rsid w:val="00B56D0B"/>
    <w:rsid w:val="00B70768"/>
    <w:rsid w:val="00B74C81"/>
    <w:rsid w:val="00B7512F"/>
    <w:rsid w:val="00B80B9C"/>
    <w:rsid w:val="00B815D3"/>
    <w:rsid w:val="00B82527"/>
    <w:rsid w:val="00B8274A"/>
    <w:rsid w:val="00B92200"/>
    <w:rsid w:val="00B95680"/>
    <w:rsid w:val="00BA22CD"/>
    <w:rsid w:val="00BA247B"/>
    <w:rsid w:val="00BA4945"/>
    <w:rsid w:val="00BA494F"/>
    <w:rsid w:val="00BA6C74"/>
    <w:rsid w:val="00BB02B3"/>
    <w:rsid w:val="00BB140D"/>
    <w:rsid w:val="00BB1B70"/>
    <w:rsid w:val="00BB4923"/>
    <w:rsid w:val="00BB6A25"/>
    <w:rsid w:val="00BC10EC"/>
    <w:rsid w:val="00BC288F"/>
    <w:rsid w:val="00BC6FDC"/>
    <w:rsid w:val="00BD370D"/>
    <w:rsid w:val="00BD422D"/>
    <w:rsid w:val="00BD5726"/>
    <w:rsid w:val="00BD6868"/>
    <w:rsid w:val="00BD6FD1"/>
    <w:rsid w:val="00BE3F49"/>
    <w:rsid w:val="00BE4091"/>
    <w:rsid w:val="00BE4CBB"/>
    <w:rsid w:val="00BE5852"/>
    <w:rsid w:val="00BE5F6E"/>
    <w:rsid w:val="00BF1CBE"/>
    <w:rsid w:val="00BF3366"/>
    <w:rsid w:val="00BF41E3"/>
    <w:rsid w:val="00BF4979"/>
    <w:rsid w:val="00BF4DF0"/>
    <w:rsid w:val="00C0038F"/>
    <w:rsid w:val="00C06F59"/>
    <w:rsid w:val="00C102BF"/>
    <w:rsid w:val="00C115AA"/>
    <w:rsid w:val="00C13A0C"/>
    <w:rsid w:val="00C17224"/>
    <w:rsid w:val="00C31D60"/>
    <w:rsid w:val="00C32265"/>
    <w:rsid w:val="00C322EF"/>
    <w:rsid w:val="00C32B0A"/>
    <w:rsid w:val="00C43081"/>
    <w:rsid w:val="00C470E7"/>
    <w:rsid w:val="00C50C66"/>
    <w:rsid w:val="00C51877"/>
    <w:rsid w:val="00C67135"/>
    <w:rsid w:val="00C70835"/>
    <w:rsid w:val="00C76A5E"/>
    <w:rsid w:val="00C84E2D"/>
    <w:rsid w:val="00C8561C"/>
    <w:rsid w:val="00C85F91"/>
    <w:rsid w:val="00C91291"/>
    <w:rsid w:val="00C97471"/>
    <w:rsid w:val="00CA22DC"/>
    <w:rsid w:val="00CA527E"/>
    <w:rsid w:val="00CA629B"/>
    <w:rsid w:val="00CA6661"/>
    <w:rsid w:val="00CA7C9D"/>
    <w:rsid w:val="00CB09E5"/>
    <w:rsid w:val="00CC4957"/>
    <w:rsid w:val="00CC75AE"/>
    <w:rsid w:val="00CD06F8"/>
    <w:rsid w:val="00CD34EC"/>
    <w:rsid w:val="00CD4460"/>
    <w:rsid w:val="00CD719D"/>
    <w:rsid w:val="00CE696F"/>
    <w:rsid w:val="00CF1832"/>
    <w:rsid w:val="00CF6A74"/>
    <w:rsid w:val="00D1035A"/>
    <w:rsid w:val="00D11EC6"/>
    <w:rsid w:val="00D23017"/>
    <w:rsid w:val="00D2399E"/>
    <w:rsid w:val="00D25EE1"/>
    <w:rsid w:val="00D270DD"/>
    <w:rsid w:val="00D346FB"/>
    <w:rsid w:val="00D34C05"/>
    <w:rsid w:val="00D368D0"/>
    <w:rsid w:val="00D41580"/>
    <w:rsid w:val="00D41DF7"/>
    <w:rsid w:val="00D50BA4"/>
    <w:rsid w:val="00D50CEB"/>
    <w:rsid w:val="00D57D5C"/>
    <w:rsid w:val="00D63021"/>
    <w:rsid w:val="00D66A81"/>
    <w:rsid w:val="00D74C2D"/>
    <w:rsid w:val="00D811A6"/>
    <w:rsid w:val="00D85363"/>
    <w:rsid w:val="00D859C5"/>
    <w:rsid w:val="00D872E2"/>
    <w:rsid w:val="00D87C31"/>
    <w:rsid w:val="00D87FBA"/>
    <w:rsid w:val="00D91310"/>
    <w:rsid w:val="00D923BE"/>
    <w:rsid w:val="00D93C61"/>
    <w:rsid w:val="00D9636E"/>
    <w:rsid w:val="00D97482"/>
    <w:rsid w:val="00D9771F"/>
    <w:rsid w:val="00DB136E"/>
    <w:rsid w:val="00DB2349"/>
    <w:rsid w:val="00DB273E"/>
    <w:rsid w:val="00DC376A"/>
    <w:rsid w:val="00DC7758"/>
    <w:rsid w:val="00DD1004"/>
    <w:rsid w:val="00DE4249"/>
    <w:rsid w:val="00DF08D6"/>
    <w:rsid w:val="00DF5169"/>
    <w:rsid w:val="00E01D4E"/>
    <w:rsid w:val="00E0359B"/>
    <w:rsid w:val="00E20876"/>
    <w:rsid w:val="00E21476"/>
    <w:rsid w:val="00E329F5"/>
    <w:rsid w:val="00E3609F"/>
    <w:rsid w:val="00E36AA9"/>
    <w:rsid w:val="00E404E6"/>
    <w:rsid w:val="00E40B91"/>
    <w:rsid w:val="00E41469"/>
    <w:rsid w:val="00E47852"/>
    <w:rsid w:val="00E52DCB"/>
    <w:rsid w:val="00E61F6A"/>
    <w:rsid w:val="00E62618"/>
    <w:rsid w:val="00E72748"/>
    <w:rsid w:val="00E74ECE"/>
    <w:rsid w:val="00E75478"/>
    <w:rsid w:val="00E76615"/>
    <w:rsid w:val="00E76953"/>
    <w:rsid w:val="00E77A4A"/>
    <w:rsid w:val="00E80439"/>
    <w:rsid w:val="00E81647"/>
    <w:rsid w:val="00E8797D"/>
    <w:rsid w:val="00EA0475"/>
    <w:rsid w:val="00EA244C"/>
    <w:rsid w:val="00EC75A6"/>
    <w:rsid w:val="00ED4637"/>
    <w:rsid w:val="00EE2620"/>
    <w:rsid w:val="00EE3EAF"/>
    <w:rsid w:val="00EE4F01"/>
    <w:rsid w:val="00EE74EC"/>
    <w:rsid w:val="00EF07A4"/>
    <w:rsid w:val="00EF7266"/>
    <w:rsid w:val="00F00C13"/>
    <w:rsid w:val="00F0173F"/>
    <w:rsid w:val="00F035F4"/>
    <w:rsid w:val="00F03B99"/>
    <w:rsid w:val="00F0622C"/>
    <w:rsid w:val="00F104C6"/>
    <w:rsid w:val="00F10E8E"/>
    <w:rsid w:val="00F1314F"/>
    <w:rsid w:val="00F13387"/>
    <w:rsid w:val="00F16A1D"/>
    <w:rsid w:val="00F220E2"/>
    <w:rsid w:val="00F333AB"/>
    <w:rsid w:val="00F40C41"/>
    <w:rsid w:val="00F429F5"/>
    <w:rsid w:val="00F442FA"/>
    <w:rsid w:val="00F513B0"/>
    <w:rsid w:val="00F6009A"/>
    <w:rsid w:val="00F71A81"/>
    <w:rsid w:val="00F7382D"/>
    <w:rsid w:val="00F73B25"/>
    <w:rsid w:val="00F75E97"/>
    <w:rsid w:val="00F770CD"/>
    <w:rsid w:val="00F77B05"/>
    <w:rsid w:val="00F82795"/>
    <w:rsid w:val="00F8326E"/>
    <w:rsid w:val="00FA0FDB"/>
    <w:rsid w:val="00FA3800"/>
    <w:rsid w:val="00FA57C2"/>
    <w:rsid w:val="00FA5C57"/>
    <w:rsid w:val="00FA6C92"/>
    <w:rsid w:val="00FB4C0E"/>
    <w:rsid w:val="00FB6E10"/>
    <w:rsid w:val="00FC0DC4"/>
    <w:rsid w:val="00FC12BF"/>
    <w:rsid w:val="00FC2780"/>
    <w:rsid w:val="00FC4244"/>
    <w:rsid w:val="00FC4A82"/>
    <w:rsid w:val="00FC52C3"/>
    <w:rsid w:val="00FC7889"/>
    <w:rsid w:val="00FD3A4C"/>
    <w:rsid w:val="00FD525B"/>
    <w:rsid w:val="00FD6711"/>
    <w:rsid w:val="00FD7F26"/>
    <w:rsid w:val="00FE3C8F"/>
    <w:rsid w:val="00FE564D"/>
    <w:rsid w:val="00FE6C06"/>
    <w:rsid w:val="00FF686A"/>
    <w:rsid w:val="00FF6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E67"/>
    <w:pPr>
      <w:spacing w:after="8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8F1B77"/>
    <w:pPr>
      <w:keepNext/>
      <w:keepLines/>
      <w:spacing w:before="120" w:after="240"/>
      <w:ind w:firstLine="0"/>
      <w:jc w:val="center"/>
      <w:outlineLvl w:val="0"/>
    </w:pPr>
    <w:rPr>
      <w:rFonts w:eastAsia="Times New Roman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F1B77"/>
    <w:pPr>
      <w:keepNext/>
      <w:keepLines/>
      <w:numPr>
        <w:numId w:val="13"/>
      </w:numPr>
      <w:spacing w:before="120" w:after="240"/>
      <w:ind w:left="0" w:firstLine="709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8F1B77"/>
    <w:pPr>
      <w:keepNext/>
      <w:numPr>
        <w:numId w:val="14"/>
      </w:numPr>
      <w:tabs>
        <w:tab w:val="left" w:pos="0"/>
      </w:tabs>
      <w:spacing w:before="120" w:after="240"/>
      <w:ind w:left="0" w:firstLine="709"/>
      <w:outlineLvl w:val="2"/>
    </w:pPr>
    <w:rPr>
      <w:rFonts w:eastAsia="Times New Roman" w:cs="Times New Roman"/>
      <w:b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58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726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3B61A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8F1B7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058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2">
    <w:name w:val="Основной текст с отступом 22"/>
    <w:basedOn w:val="a"/>
    <w:rsid w:val="00FF686A"/>
    <w:pPr>
      <w:spacing w:after="120" w:line="480" w:lineRule="auto"/>
      <w:ind w:left="283"/>
    </w:pPr>
    <w:rPr>
      <w:rFonts w:eastAsia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D1035A"/>
    <w:rPr>
      <w:rFonts w:ascii="Symbol" w:hAnsi="Symbol" w:cs="Symbol"/>
    </w:rPr>
  </w:style>
  <w:style w:type="paragraph" w:customStyle="1" w:styleId="a5">
    <w:name w:val="Содержимое таблицы"/>
    <w:basedOn w:val="a"/>
    <w:rsid w:val="00FC12BF"/>
    <w:pPr>
      <w:suppressLineNumber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styleId="a6">
    <w:name w:val="Title"/>
    <w:aliases w:val="Подраздел"/>
    <w:basedOn w:val="a"/>
    <w:next w:val="a7"/>
    <w:link w:val="a8"/>
    <w:qFormat/>
    <w:rsid w:val="008E7716"/>
    <w:pPr>
      <w:spacing w:after="0" w:line="240" w:lineRule="auto"/>
      <w:jc w:val="center"/>
    </w:pPr>
    <w:rPr>
      <w:rFonts w:eastAsia="Times New Roman" w:cs="Times New Roman"/>
      <w:b/>
      <w:szCs w:val="20"/>
      <w:lang w:eastAsia="ar-SA"/>
    </w:rPr>
  </w:style>
  <w:style w:type="character" w:customStyle="1" w:styleId="a8">
    <w:name w:val="Название Знак"/>
    <w:aliases w:val="Подраздел Знак"/>
    <w:basedOn w:val="a0"/>
    <w:link w:val="a6"/>
    <w:rsid w:val="008E771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Body Text Indent"/>
    <w:basedOn w:val="a"/>
    <w:link w:val="aa"/>
    <w:rsid w:val="008E7716"/>
    <w:pPr>
      <w:tabs>
        <w:tab w:val="left" w:pos="0"/>
      </w:tabs>
      <w:spacing w:after="0" w:line="240" w:lineRule="auto"/>
      <w:ind w:right="-2"/>
    </w:pPr>
    <w:rPr>
      <w:rFonts w:eastAsia="Times New Roman" w:cs="Times New Roman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8E771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2">
    <w:name w:val="Основной текст с отступом 32"/>
    <w:basedOn w:val="a"/>
    <w:rsid w:val="008E7716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ar-SA"/>
    </w:rPr>
  </w:style>
  <w:style w:type="paragraph" w:customStyle="1" w:styleId="220">
    <w:name w:val="Основной текст 22"/>
    <w:basedOn w:val="a"/>
    <w:rsid w:val="008E7716"/>
    <w:pPr>
      <w:spacing w:after="120" w:line="480" w:lineRule="auto"/>
    </w:pPr>
    <w:rPr>
      <w:rFonts w:eastAsia="Times New Roman" w:cs="Times New Roman"/>
      <w:sz w:val="20"/>
      <w:szCs w:val="20"/>
      <w:lang w:eastAsia="ar-SA"/>
    </w:rPr>
  </w:style>
  <w:style w:type="paragraph" w:styleId="a7">
    <w:name w:val="Subtitle"/>
    <w:basedOn w:val="a"/>
    <w:next w:val="a"/>
    <w:link w:val="ab"/>
    <w:uiPriority w:val="11"/>
    <w:qFormat/>
    <w:rsid w:val="008E7716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7"/>
    <w:uiPriority w:val="11"/>
    <w:rsid w:val="008E77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No Spacing"/>
    <w:uiPriority w:val="1"/>
    <w:qFormat/>
    <w:rsid w:val="00424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semiHidden/>
    <w:unhideWhenUsed/>
    <w:rsid w:val="008A405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8A2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A2ABC"/>
  </w:style>
  <w:style w:type="paragraph" w:styleId="af0">
    <w:name w:val="footer"/>
    <w:basedOn w:val="a"/>
    <w:link w:val="af1"/>
    <w:uiPriority w:val="99"/>
    <w:unhideWhenUsed/>
    <w:rsid w:val="008A2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A2ABC"/>
  </w:style>
  <w:style w:type="table" w:styleId="af2">
    <w:name w:val="Table Grid"/>
    <w:basedOn w:val="a1"/>
    <w:uiPriority w:val="59"/>
    <w:rsid w:val="00DB1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A75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539B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unhideWhenUsed/>
    <w:rsid w:val="0019609B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19609B"/>
    <w:rPr>
      <w:color w:val="800080" w:themeColor="followedHyperlink"/>
      <w:u w:val="single"/>
    </w:rPr>
  </w:style>
  <w:style w:type="character" w:customStyle="1" w:styleId="11">
    <w:name w:val="Заголовок 1 Знак"/>
    <w:basedOn w:val="a0"/>
    <w:link w:val="10"/>
    <w:uiPriority w:val="9"/>
    <w:rsid w:val="008F1B77"/>
    <w:rPr>
      <w:rFonts w:ascii="Times New Roman" w:eastAsia="Times New Roman" w:hAnsi="Times New Roman" w:cstheme="majorBidi"/>
      <w:b/>
      <w:bCs/>
      <w:sz w:val="28"/>
      <w:szCs w:val="28"/>
    </w:rPr>
  </w:style>
  <w:style w:type="paragraph" w:styleId="af7">
    <w:name w:val="TOC Heading"/>
    <w:basedOn w:val="10"/>
    <w:next w:val="a"/>
    <w:uiPriority w:val="39"/>
    <w:unhideWhenUsed/>
    <w:qFormat/>
    <w:rsid w:val="00D34C05"/>
    <w:pPr>
      <w:outlineLvl w:val="9"/>
    </w:pPr>
  </w:style>
  <w:style w:type="paragraph" w:styleId="31">
    <w:name w:val="toc 3"/>
    <w:basedOn w:val="a"/>
    <w:next w:val="a"/>
    <w:autoRedefine/>
    <w:uiPriority w:val="39"/>
    <w:unhideWhenUsed/>
    <w:qFormat/>
    <w:rsid w:val="00B70768"/>
    <w:pPr>
      <w:tabs>
        <w:tab w:val="right" w:leader="dot" w:pos="9344"/>
      </w:tabs>
      <w:spacing w:after="100"/>
    </w:pPr>
  </w:style>
  <w:style w:type="paragraph" w:styleId="12">
    <w:name w:val="toc 1"/>
    <w:basedOn w:val="a"/>
    <w:next w:val="a"/>
    <w:autoRedefine/>
    <w:uiPriority w:val="39"/>
    <w:unhideWhenUsed/>
    <w:qFormat/>
    <w:rsid w:val="00D34C0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9A24B2"/>
    <w:pPr>
      <w:tabs>
        <w:tab w:val="right" w:leader="dot" w:pos="9344"/>
      </w:tabs>
      <w:spacing w:after="100"/>
      <w:ind w:left="220"/>
    </w:pPr>
    <w:rPr>
      <w:rFonts w:eastAsiaTheme="minorEastAsia"/>
    </w:rPr>
  </w:style>
  <w:style w:type="character" w:customStyle="1" w:styleId="20">
    <w:name w:val="Заголовок 2 Знак"/>
    <w:basedOn w:val="a0"/>
    <w:link w:val="2"/>
    <w:uiPriority w:val="9"/>
    <w:rsid w:val="008F1B77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3">
    <w:name w:val="Body Text Indent 3"/>
    <w:basedOn w:val="a"/>
    <w:link w:val="34"/>
    <w:uiPriority w:val="99"/>
    <w:semiHidden/>
    <w:unhideWhenUsed/>
    <w:rsid w:val="008747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874748"/>
    <w:rPr>
      <w:rFonts w:ascii="Times New Roman" w:hAnsi="Times New Roman"/>
      <w:sz w:val="16"/>
      <w:szCs w:val="16"/>
    </w:rPr>
  </w:style>
  <w:style w:type="paragraph" w:customStyle="1" w:styleId="1">
    <w:name w:val="Абзац списка1"/>
    <w:basedOn w:val="a"/>
    <w:rsid w:val="00491951"/>
    <w:pPr>
      <w:numPr>
        <w:numId w:val="15"/>
      </w:numPr>
      <w:spacing w:after="0" w:line="240" w:lineRule="auto"/>
      <w:ind w:left="1080"/>
      <w:contextualSpacing/>
    </w:pPr>
    <w:rPr>
      <w:rFonts w:eastAsia="Times New Roman" w:cs="Times New Roman"/>
      <w:szCs w:val="28"/>
      <w:lang w:eastAsia="ru-RU"/>
    </w:rPr>
  </w:style>
  <w:style w:type="character" w:styleId="af8">
    <w:name w:val="Subtle Emphasis"/>
    <w:basedOn w:val="a0"/>
    <w:uiPriority w:val="19"/>
    <w:qFormat/>
    <w:rsid w:val="00C76A5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E67"/>
    <w:pPr>
      <w:spacing w:after="8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8F1B77"/>
    <w:pPr>
      <w:keepNext/>
      <w:keepLines/>
      <w:spacing w:before="120" w:after="240"/>
      <w:ind w:firstLine="0"/>
      <w:jc w:val="center"/>
      <w:outlineLvl w:val="0"/>
    </w:pPr>
    <w:rPr>
      <w:rFonts w:eastAsia="Times New Roman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F1B77"/>
    <w:pPr>
      <w:keepNext/>
      <w:keepLines/>
      <w:numPr>
        <w:numId w:val="13"/>
      </w:numPr>
      <w:spacing w:before="120" w:after="240"/>
      <w:ind w:left="0" w:firstLine="709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8F1B77"/>
    <w:pPr>
      <w:keepNext/>
      <w:numPr>
        <w:numId w:val="14"/>
      </w:numPr>
      <w:tabs>
        <w:tab w:val="left" w:pos="0"/>
      </w:tabs>
      <w:spacing w:before="120" w:after="240"/>
      <w:ind w:left="0" w:firstLine="709"/>
      <w:outlineLvl w:val="2"/>
    </w:pPr>
    <w:rPr>
      <w:rFonts w:eastAsia="Times New Roman" w:cs="Times New Roman"/>
      <w:b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58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726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3B61A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8F1B7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058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2">
    <w:name w:val="Основной текст с отступом 22"/>
    <w:basedOn w:val="a"/>
    <w:rsid w:val="00FF686A"/>
    <w:pPr>
      <w:spacing w:after="120" w:line="480" w:lineRule="auto"/>
      <w:ind w:left="283"/>
    </w:pPr>
    <w:rPr>
      <w:rFonts w:eastAsia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D1035A"/>
    <w:rPr>
      <w:rFonts w:ascii="Symbol" w:hAnsi="Symbol" w:cs="Symbol"/>
    </w:rPr>
  </w:style>
  <w:style w:type="paragraph" w:customStyle="1" w:styleId="a5">
    <w:name w:val="Содержимое таблицы"/>
    <w:basedOn w:val="a"/>
    <w:rsid w:val="00FC12BF"/>
    <w:pPr>
      <w:suppressLineNumber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styleId="a6">
    <w:name w:val="Title"/>
    <w:aliases w:val="Подраздел"/>
    <w:basedOn w:val="a"/>
    <w:next w:val="a7"/>
    <w:link w:val="a8"/>
    <w:qFormat/>
    <w:rsid w:val="008E7716"/>
    <w:pPr>
      <w:spacing w:after="0" w:line="240" w:lineRule="auto"/>
      <w:jc w:val="center"/>
    </w:pPr>
    <w:rPr>
      <w:rFonts w:eastAsia="Times New Roman" w:cs="Times New Roman"/>
      <w:b/>
      <w:szCs w:val="20"/>
      <w:lang w:eastAsia="ar-SA"/>
    </w:rPr>
  </w:style>
  <w:style w:type="character" w:customStyle="1" w:styleId="a8">
    <w:name w:val="Название Знак"/>
    <w:aliases w:val="Подраздел Знак"/>
    <w:basedOn w:val="a0"/>
    <w:link w:val="a6"/>
    <w:rsid w:val="008E771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Body Text Indent"/>
    <w:basedOn w:val="a"/>
    <w:link w:val="aa"/>
    <w:rsid w:val="008E7716"/>
    <w:pPr>
      <w:tabs>
        <w:tab w:val="left" w:pos="0"/>
      </w:tabs>
      <w:spacing w:after="0" w:line="240" w:lineRule="auto"/>
      <w:ind w:right="-2"/>
    </w:pPr>
    <w:rPr>
      <w:rFonts w:eastAsia="Times New Roman" w:cs="Times New Roman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8E771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2">
    <w:name w:val="Основной текст с отступом 32"/>
    <w:basedOn w:val="a"/>
    <w:rsid w:val="008E7716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ar-SA"/>
    </w:rPr>
  </w:style>
  <w:style w:type="paragraph" w:customStyle="1" w:styleId="220">
    <w:name w:val="Основной текст 22"/>
    <w:basedOn w:val="a"/>
    <w:rsid w:val="008E7716"/>
    <w:pPr>
      <w:spacing w:after="120" w:line="480" w:lineRule="auto"/>
    </w:pPr>
    <w:rPr>
      <w:rFonts w:eastAsia="Times New Roman" w:cs="Times New Roman"/>
      <w:sz w:val="20"/>
      <w:szCs w:val="20"/>
      <w:lang w:eastAsia="ar-SA"/>
    </w:rPr>
  </w:style>
  <w:style w:type="paragraph" w:styleId="a7">
    <w:name w:val="Subtitle"/>
    <w:basedOn w:val="a"/>
    <w:next w:val="a"/>
    <w:link w:val="ab"/>
    <w:uiPriority w:val="11"/>
    <w:qFormat/>
    <w:rsid w:val="008E7716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7"/>
    <w:uiPriority w:val="11"/>
    <w:rsid w:val="008E77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No Spacing"/>
    <w:uiPriority w:val="1"/>
    <w:qFormat/>
    <w:rsid w:val="00424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semiHidden/>
    <w:unhideWhenUsed/>
    <w:rsid w:val="008A405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8A2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A2ABC"/>
  </w:style>
  <w:style w:type="paragraph" w:styleId="af0">
    <w:name w:val="footer"/>
    <w:basedOn w:val="a"/>
    <w:link w:val="af1"/>
    <w:uiPriority w:val="99"/>
    <w:unhideWhenUsed/>
    <w:rsid w:val="008A2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A2ABC"/>
  </w:style>
  <w:style w:type="table" w:styleId="af2">
    <w:name w:val="Table Grid"/>
    <w:basedOn w:val="a1"/>
    <w:uiPriority w:val="59"/>
    <w:rsid w:val="00DB1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A75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539B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unhideWhenUsed/>
    <w:rsid w:val="0019609B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19609B"/>
    <w:rPr>
      <w:color w:val="800080" w:themeColor="followedHyperlink"/>
      <w:u w:val="single"/>
    </w:rPr>
  </w:style>
  <w:style w:type="character" w:customStyle="1" w:styleId="11">
    <w:name w:val="Заголовок 1 Знак"/>
    <w:basedOn w:val="a0"/>
    <w:link w:val="10"/>
    <w:uiPriority w:val="9"/>
    <w:rsid w:val="008F1B77"/>
    <w:rPr>
      <w:rFonts w:ascii="Times New Roman" w:eastAsia="Times New Roman" w:hAnsi="Times New Roman" w:cstheme="majorBidi"/>
      <w:b/>
      <w:bCs/>
      <w:sz w:val="28"/>
      <w:szCs w:val="28"/>
    </w:rPr>
  </w:style>
  <w:style w:type="paragraph" w:styleId="af7">
    <w:name w:val="TOC Heading"/>
    <w:basedOn w:val="10"/>
    <w:next w:val="a"/>
    <w:uiPriority w:val="39"/>
    <w:unhideWhenUsed/>
    <w:qFormat/>
    <w:rsid w:val="00D34C05"/>
    <w:pPr>
      <w:outlineLvl w:val="9"/>
    </w:pPr>
  </w:style>
  <w:style w:type="paragraph" w:styleId="31">
    <w:name w:val="toc 3"/>
    <w:basedOn w:val="a"/>
    <w:next w:val="a"/>
    <w:autoRedefine/>
    <w:uiPriority w:val="39"/>
    <w:unhideWhenUsed/>
    <w:qFormat/>
    <w:rsid w:val="00B70768"/>
    <w:pPr>
      <w:tabs>
        <w:tab w:val="right" w:leader="dot" w:pos="9344"/>
      </w:tabs>
      <w:spacing w:after="100"/>
    </w:pPr>
  </w:style>
  <w:style w:type="paragraph" w:styleId="12">
    <w:name w:val="toc 1"/>
    <w:basedOn w:val="a"/>
    <w:next w:val="a"/>
    <w:autoRedefine/>
    <w:uiPriority w:val="39"/>
    <w:unhideWhenUsed/>
    <w:qFormat/>
    <w:rsid w:val="00D34C0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9A24B2"/>
    <w:pPr>
      <w:tabs>
        <w:tab w:val="right" w:leader="dot" w:pos="9344"/>
      </w:tabs>
      <w:spacing w:after="100"/>
      <w:ind w:left="220"/>
    </w:pPr>
    <w:rPr>
      <w:rFonts w:eastAsiaTheme="minorEastAsia"/>
    </w:rPr>
  </w:style>
  <w:style w:type="character" w:customStyle="1" w:styleId="20">
    <w:name w:val="Заголовок 2 Знак"/>
    <w:basedOn w:val="a0"/>
    <w:link w:val="2"/>
    <w:uiPriority w:val="9"/>
    <w:rsid w:val="008F1B77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3">
    <w:name w:val="Body Text Indent 3"/>
    <w:basedOn w:val="a"/>
    <w:link w:val="34"/>
    <w:uiPriority w:val="99"/>
    <w:semiHidden/>
    <w:unhideWhenUsed/>
    <w:rsid w:val="008747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874748"/>
    <w:rPr>
      <w:rFonts w:ascii="Times New Roman" w:hAnsi="Times New Roman"/>
      <w:sz w:val="16"/>
      <w:szCs w:val="16"/>
    </w:rPr>
  </w:style>
  <w:style w:type="paragraph" w:customStyle="1" w:styleId="1">
    <w:name w:val="Абзац списка1"/>
    <w:basedOn w:val="a"/>
    <w:rsid w:val="00491951"/>
    <w:pPr>
      <w:numPr>
        <w:numId w:val="15"/>
      </w:numPr>
      <w:spacing w:after="0" w:line="240" w:lineRule="auto"/>
      <w:ind w:left="1080"/>
      <w:contextualSpacing/>
    </w:pPr>
    <w:rPr>
      <w:rFonts w:eastAsia="Times New Roman" w:cs="Times New Roman"/>
      <w:szCs w:val="28"/>
      <w:lang w:eastAsia="ru-RU"/>
    </w:rPr>
  </w:style>
  <w:style w:type="character" w:styleId="af8">
    <w:name w:val="Subtle Emphasis"/>
    <w:basedOn w:val="a0"/>
    <w:uiPriority w:val="19"/>
    <w:qFormat/>
    <w:rsid w:val="00C76A5E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FCDA0-E345-4819-A3EA-26C772E9F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5085</Words>
  <Characters>28985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Восток-С2</dc:creator>
  <cp:lastModifiedBy>Пользователь Windows</cp:lastModifiedBy>
  <cp:revision>14</cp:revision>
  <cp:lastPrinted>2014-03-27T05:57:00Z</cp:lastPrinted>
  <dcterms:created xsi:type="dcterms:W3CDTF">2014-06-16T05:44:00Z</dcterms:created>
  <dcterms:modified xsi:type="dcterms:W3CDTF">2020-11-05T10:55:00Z</dcterms:modified>
</cp:coreProperties>
</file>